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EF9" w:rsidRPr="005934F4" w:rsidRDefault="00942EF9" w:rsidP="008027F1">
      <w:pPr>
        <w:pStyle w:val="Titolo2"/>
        <w:spacing w:before="0" w:after="0"/>
        <w:jc w:val="right"/>
        <w:rPr>
          <w:rFonts w:ascii="Times New Roman" w:hAnsi="Times New Roman"/>
          <w:i w:val="0"/>
          <w:sz w:val="22"/>
          <w:szCs w:val="22"/>
        </w:rPr>
      </w:pPr>
      <w:r w:rsidRPr="005934F4">
        <w:rPr>
          <w:rFonts w:ascii="Arial" w:hAnsi="Arial" w:cs="Arial"/>
          <w:sz w:val="22"/>
          <w:szCs w:val="22"/>
        </w:rPr>
        <w:tab/>
      </w:r>
      <w:bookmarkStart w:id="0" w:name="_Toc481143938"/>
      <w:r w:rsidRPr="005934F4">
        <w:rPr>
          <w:rFonts w:ascii="Times New Roman" w:hAnsi="Times New Roman"/>
          <w:i w:val="0"/>
          <w:sz w:val="22"/>
          <w:szCs w:val="22"/>
        </w:rPr>
        <w:t>MODELLO 2 - Richiesta Autorizzazione accesso al Portale SIAN e/o Abilitazione alla presentazione delle domande di sostegno (</w:t>
      </w:r>
      <w:proofErr w:type="spellStart"/>
      <w:r w:rsidRPr="005934F4">
        <w:rPr>
          <w:rFonts w:ascii="Times New Roman" w:hAnsi="Times New Roman"/>
          <w:i w:val="0"/>
          <w:sz w:val="22"/>
          <w:szCs w:val="22"/>
        </w:rPr>
        <w:t>DdS</w:t>
      </w:r>
      <w:proofErr w:type="spellEnd"/>
      <w:r w:rsidRPr="005934F4">
        <w:rPr>
          <w:rFonts w:ascii="Times New Roman" w:hAnsi="Times New Roman"/>
          <w:i w:val="0"/>
          <w:sz w:val="22"/>
          <w:szCs w:val="22"/>
        </w:rPr>
        <w:t>)</w:t>
      </w:r>
      <w:bookmarkEnd w:id="0"/>
    </w:p>
    <w:p w:rsidR="00942EF9" w:rsidRPr="005934F4" w:rsidRDefault="00942EF9" w:rsidP="008027F1">
      <w:pPr>
        <w:ind w:left="0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942EF9" w:rsidRPr="005934F4" w:rsidRDefault="00942EF9" w:rsidP="008027F1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5934F4">
        <w:rPr>
          <w:rFonts w:ascii="Times New Roman" w:eastAsia="Times New Roman" w:hAnsi="Times New Roman" w:cs="Times New Roman"/>
          <w:lang w:eastAsia="it-IT"/>
        </w:rPr>
        <w:t xml:space="preserve">        Alla Regione Puglia </w:t>
      </w:r>
    </w:p>
    <w:p w:rsidR="00942EF9" w:rsidRPr="005934F4" w:rsidRDefault="00942EF9" w:rsidP="008027F1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5934F4">
        <w:rPr>
          <w:rFonts w:ascii="Times New Roman" w:eastAsia="Times New Roman" w:hAnsi="Times New Roman" w:cs="Times New Roman"/>
          <w:lang w:eastAsia="it-IT"/>
        </w:rPr>
        <w:t xml:space="preserve"> Dipartimento Agricoltura, Sviluppo Rurale ed Ambientale</w:t>
      </w:r>
    </w:p>
    <w:p w:rsidR="00942EF9" w:rsidRPr="005934F4" w:rsidRDefault="00942EF9" w:rsidP="008027F1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5934F4">
        <w:rPr>
          <w:rFonts w:ascii="Times New Roman" w:eastAsia="Times New Roman" w:hAnsi="Times New Roman" w:cs="Times New Roman"/>
          <w:lang w:eastAsia="it-IT"/>
        </w:rPr>
        <w:t>Responsabile utenze SIAN</w:t>
      </w:r>
    </w:p>
    <w:p w:rsidR="00942EF9" w:rsidRPr="005934F4" w:rsidRDefault="00942EF9" w:rsidP="008027F1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5934F4">
        <w:rPr>
          <w:rFonts w:ascii="Times New Roman" w:eastAsia="Times New Roman" w:hAnsi="Times New Roman" w:cs="Times New Roman"/>
          <w:lang w:eastAsia="it-IT"/>
        </w:rPr>
        <w:t xml:space="preserve">                                          Lungomare Nazario Sauro, 45</w:t>
      </w:r>
    </w:p>
    <w:p w:rsidR="00942EF9" w:rsidRPr="005934F4" w:rsidRDefault="00942EF9" w:rsidP="008027F1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5934F4">
        <w:rPr>
          <w:rFonts w:ascii="Times New Roman" w:eastAsia="Times New Roman" w:hAnsi="Times New Roman" w:cs="Times New Roman"/>
          <w:lang w:eastAsia="it-IT"/>
        </w:rPr>
        <w:t xml:space="preserve">                                          70121B A R I</w:t>
      </w:r>
    </w:p>
    <w:p w:rsidR="00942EF9" w:rsidRPr="005934F4" w:rsidRDefault="00942EF9" w:rsidP="008027F1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5934F4">
        <w:rPr>
          <w:rFonts w:ascii="Times New Roman" w:eastAsia="Times New Roman" w:hAnsi="Times New Roman" w:cs="Times New Roman"/>
          <w:lang w:eastAsia="it-IT"/>
        </w:rPr>
        <w:t xml:space="preserve">(DA INVIARE ESCLUSIVAMENTE A MEZZO DI POSTA ELETTRONICA) </w:t>
      </w:r>
    </w:p>
    <w:p w:rsidR="00942EF9" w:rsidRPr="005934F4" w:rsidRDefault="00942EF9" w:rsidP="008027F1">
      <w:pPr>
        <w:ind w:left="0"/>
        <w:jc w:val="right"/>
        <w:rPr>
          <w:rFonts w:ascii="Times New Roman" w:eastAsia="Times New Roman" w:hAnsi="Times New Roman" w:cs="Times New Roman"/>
          <w:b/>
          <w:highlight w:val="yellow"/>
          <w:lang w:eastAsia="it-IT"/>
        </w:rPr>
      </w:pPr>
    </w:p>
    <w:p w:rsidR="007F15E8" w:rsidRPr="005934F4" w:rsidRDefault="007F15E8" w:rsidP="00DD3319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Cs/>
          <w:color w:val="000000"/>
        </w:rPr>
      </w:pPr>
      <w:r w:rsidRPr="005934F4">
        <w:rPr>
          <w:rFonts w:ascii="Times New Roman" w:hAnsi="Times New Roman" w:cs="Times New Roman"/>
          <w:bCs/>
          <w:color w:val="000000"/>
        </w:rPr>
        <w:t>PSR Puglia 2014/2020 – Piano di Azione Locale Gal Valle della Cupa</w:t>
      </w:r>
      <w:r w:rsidR="00AF376D" w:rsidRPr="005934F4">
        <w:rPr>
          <w:rFonts w:ascii="Times New Roman" w:hAnsi="Times New Roman" w:cs="Times New Roman"/>
          <w:bCs/>
          <w:color w:val="000000"/>
        </w:rPr>
        <w:t xml:space="preserve"> S.r.l.</w:t>
      </w:r>
    </w:p>
    <w:p w:rsidR="00AF376D" w:rsidRPr="005934F4" w:rsidRDefault="00AF376D" w:rsidP="008027F1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</w:rPr>
      </w:pPr>
    </w:p>
    <w:p w:rsidR="00AF376D" w:rsidRPr="005934F4" w:rsidRDefault="00AF376D" w:rsidP="00DD3319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bCs/>
        </w:rPr>
      </w:pPr>
      <w:r w:rsidRPr="005934F4">
        <w:rPr>
          <w:rFonts w:ascii="Times New Roman" w:hAnsi="Times New Roman" w:cs="Times New Roman"/>
          <w:b/>
          <w:bCs/>
        </w:rPr>
        <w:t xml:space="preserve">AZIONE 2 – Creazione e sviluppo di impresa per rafforzare l’offerta di servizi di turismo </w:t>
      </w:r>
      <w:proofErr w:type="spellStart"/>
      <w:r w:rsidRPr="005934F4">
        <w:rPr>
          <w:rFonts w:ascii="Times New Roman" w:hAnsi="Times New Roman" w:cs="Times New Roman"/>
          <w:b/>
          <w:bCs/>
        </w:rPr>
        <w:t>es</w:t>
      </w:r>
      <w:r w:rsidR="00313270" w:rsidRPr="005934F4">
        <w:rPr>
          <w:rFonts w:ascii="Times New Roman" w:hAnsi="Times New Roman" w:cs="Times New Roman"/>
          <w:b/>
          <w:bCs/>
        </w:rPr>
        <w:t>p</w:t>
      </w:r>
      <w:r w:rsidRPr="005934F4">
        <w:rPr>
          <w:rFonts w:ascii="Times New Roman" w:hAnsi="Times New Roman" w:cs="Times New Roman"/>
          <w:b/>
          <w:bCs/>
        </w:rPr>
        <w:t>erenzia</w:t>
      </w:r>
      <w:r w:rsidR="00DD3319" w:rsidRPr="005934F4">
        <w:rPr>
          <w:rFonts w:ascii="Times New Roman" w:hAnsi="Times New Roman" w:cs="Times New Roman"/>
          <w:b/>
          <w:bCs/>
        </w:rPr>
        <w:t>le</w:t>
      </w:r>
      <w:proofErr w:type="spellEnd"/>
      <w:r w:rsidR="00DD3319" w:rsidRPr="005934F4">
        <w:rPr>
          <w:rFonts w:ascii="Times New Roman" w:hAnsi="Times New Roman" w:cs="Times New Roman"/>
          <w:b/>
          <w:bCs/>
        </w:rPr>
        <w:t xml:space="preserve">, accoglienza ed ospitalità. </w:t>
      </w:r>
      <w:r w:rsidRPr="005934F4">
        <w:rPr>
          <w:rFonts w:ascii="Times New Roman" w:hAnsi="Times New Roman" w:cs="Times New Roman"/>
          <w:b/>
          <w:bCs/>
        </w:rPr>
        <w:t xml:space="preserve"> </w:t>
      </w:r>
    </w:p>
    <w:p w:rsidR="00AF376D" w:rsidRPr="005934F4" w:rsidRDefault="00AF376D" w:rsidP="00DD3319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bCs/>
        </w:rPr>
      </w:pPr>
      <w:r w:rsidRPr="005934F4">
        <w:rPr>
          <w:rFonts w:ascii="Times New Roman" w:hAnsi="Times New Roman" w:cs="Times New Roman"/>
          <w:b/>
          <w:bCs/>
        </w:rPr>
        <w:t>INTERVENTO 2.1</w:t>
      </w:r>
      <w:r w:rsidR="00DD3319" w:rsidRPr="005934F4">
        <w:rPr>
          <w:rFonts w:ascii="Times New Roman" w:hAnsi="Times New Roman" w:cs="Times New Roman"/>
          <w:b/>
          <w:bCs/>
        </w:rPr>
        <w:t xml:space="preserve"> </w:t>
      </w:r>
      <w:r w:rsidRPr="005934F4">
        <w:rPr>
          <w:rFonts w:ascii="Times New Roman" w:hAnsi="Times New Roman" w:cs="Times New Roman"/>
          <w:b/>
          <w:bCs/>
        </w:rPr>
        <w:t xml:space="preserve">- Pacchetto </w:t>
      </w:r>
      <w:proofErr w:type="spellStart"/>
      <w:r w:rsidRPr="005934F4">
        <w:rPr>
          <w:rFonts w:ascii="Times New Roman" w:hAnsi="Times New Roman" w:cs="Times New Roman"/>
          <w:b/>
          <w:bCs/>
        </w:rPr>
        <w:t>multimisura</w:t>
      </w:r>
      <w:proofErr w:type="spellEnd"/>
      <w:r w:rsidRPr="005934F4">
        <w:rPr>
          <w:rFonts w:ascii="Times New Roman" w:hAnsi="Times New Roman" w:cs="Times New Roman"/>
          <w:b/>
          <w:bCs/>
        </w:rPr>
        <w:t xml:space="preserve"> rivolto alle aziende agricole per l’avvio e la realizzazione di attività multifunzionale.</w:t>
      </w:r>
    </w:p>
    <w:p w:rsidR="00DD3319" w:rsidRPr="005934F4" w:rsidRDefault="00DD3319" w:rsidP="00AF376D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Cs/>
          <w:color w:val="000000"/>
        </w:rPr>
      </w:pPr>
    </w:p>
    <w:p w:rsidR="00AF376D" w:rsidRPr="005934F4" w:rsidRDefault="00AF376D" w:rsidP="00AF376D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Cs/>
          <w:color w:val="000000"/>
        </w:rPr>
      </w:pPr>
      <w:r w:rsidRPr="005934F4">
        <w:rPr>
          <w:rFonts w:ascii="Times New Roman" w:hAnsi="Times New Roman" w:cs="Times New Roman"/>
          <w:bCs/>
          <w:color w:val="000000"/>
        </w:rPr>
        <w:t xml:space="preserve"> Avviso pubblico approvato con Delibera CDA del</w:t>
      </w:r>
      <w:r w:rsidR="00DD3319" w:rsidRPr="005934F4">
        <w:rPr>
          <w:rFonts w:ascii="Times New Roman" w:hAnsi="Times New Roman" w:cs="Times New Roman"/>
          <w:bCs/>
          <w:color w:val="000000"/>
        </w:rPr>
        <w:t xml:space="preserve"> 10/06/2019</w:t>
      </w:r>
      <w:r w:rsidRPr="005934F4">
        <w:rPr>
          <w:rFonts w:ascii="Times New Roman" w:hAnsi="Times New Roman" w:cs="Times New Roman"/>
          <w:bCs/>
          <w:color w:val="000000"/>
        </w:rPr>
        <w:t>.</w:t>
      </w:r>
    </w:p>
    <w:p w:rsidR="00AF376D" w:rsidRPr="005934F4" w:rsidRDefault="00AF376D" w:rsidP="008027F1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</w:rPr>
      </w:pPr>
    </w:p>
    <w:p w:rsidR="00942EF9" w:rsidRPr="005934F4" w:rsidRDefault="00942EF9" w:rsidP="00576177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934F4">
        <w:rPr>
          <w:rFonts w:ascii="Times New Roman" w:hAnsi="Times New Roman" w:cs="Times New Roman"/>
          <w:b/>
          <w:bCs/>
          <w:color w:val="000000"/>
        </w:rPr>
        <w:t>Richiesta Autorizzazione accesso al Portale SIAN e/o Abilitazione alla presentazione delle domande di sostegno (</w:t>
      </w:r>
      <w:proofErr w:type="spellStart"/>
      <w:r w:rsidRPr="005934F4">
        <w:rPr>
          <w:rFonts w:ascii="Times New Roman" w:hAnsi="Times New Roman" w:cs="Times New Roman"/>
          <w:b/>
          <w:bCs/>
          <w:color w:val="000000"/>
        </w:rPr>
        <w:t>DdS</w:t>
      </w:r>
      <w:proofErr w:type="spellEnd"/>
      <w:r w:rsidRPr="005934F4">
        <w:rPr>
          <w:rFonts w:ascii="Times New Roman" w:hAnsi="Times New Roman" w:cs="Times New Roman"/>
          <w:b/>
          <w:bCs/>
          <w:color w:val="000000"/>
        </w:rPr>
        <w:t>).</w:t>
      </w:r>
    </w:p>
    <w:p w:rsidR="00FA662D" w:rsidRPr="005934F4" w:rsidRDefault="00FA662D" w:rsidP="00FA662D">
      <w:pPr>
        <w:pStyle w:val="Style8"/>
        <w:widowControl/>
        <w:tabs>
          <w:tab w:val="left" w:leader="underscore" w:pos="6326"/>
        </w:tabs>
        <w:spacing w:line="240" w:lineRule="auto"/>
        <w:rPr>
          <w:bCs/>
          <w:color w:val="000000"/>
          <w:sz w:val="22"/>
          <w:szCs w:val="22"/>
          <w:highlight w:val="yellow"/>
        </w:rPr>
      </w:pPr>
    </w:p>
    <w:p w:rsidR="00AF376D" w:rsidRPr="005934F4" w:rsidRDefault="00AF376D" w:rsidP="00FA662D">
      <w:pPr>
        <w:pStyle w:val="Style8"/>
        <w:widowControl/>
        <w:tabs>
          <w:tab w:val="left" w:leader="underscore" w:pos="6326"/>
        </w:tabs>
        <w:spacing w:line="240" w:lineRule="auto"/>
        <w:rPr>
          <w:bCs/>
          <w:color w:val="000000"/>
          <w:sz w:val="22"/>
          <w:szCs w:val="22"/>
          <w:highlight w:val="yellow"/>
        </w:rPr>
      </w:pPr>
    </w:p>
    <w:p w:rsidR="00FA662D" w:rsidRPr="005934F4" w:rsidRDefault="00942EF9" w:rsidP="005934F4">
      <w:pPr>
        <w:pStyle w:val="Style8"/>
        <w:widowControl/>
        <w:tabs>
          <w:tab w:val="left" w:leader="underscore" w:pos="6326"/>
        </w:tabs>
        <w:spacing w:line="480" w:lineRule="auto"/>
        <w:rPr>
          <w:rStyle w:val="FontStyle15"/>
        </w:rPr>
      </w:pPr>
      <w:r w:rsidRPr="005934F4">
        <w:rPr>
          <w:bCs/>
          <w:color w:val="000000"/>
          <w:sz w:val="22"/>
          <w:szCs w:val="22"/>
        </w:rPr>
        <w:t>Il sottoscritto _______________________________</w:t>
      </w:r>
      <w:r w:rsidR="008027F1" w:rsidRPr="005934F4">
        <w:rPr>
          <w:bCs/>
          <w:color w:val="000000"/>
          <w:sz w:val="22"/>
          <w:szCs w:val="22"/>
        </w:rPr>
        <w:t>,</w:t>
      </w:r>
      <w:r w:rsidR="00FA662D" w:rsidRPr="005934F4">
        <w:rPr>
          <w:bCs/>
          <w:color w:val="000000"/>
          <w:sz w:val="22"/>
          <w:szCs w:val="22"/>
        </w:rPr>
        <w:t xml:space="preserve"> C.F. _______________________________</w:t>
      </w:r>
      <w:r w:rsidR="008027F1" w:rsidRPr="005934F4">
        <w:rPr>
          <w:bCs/>
          <w:color w:val="000000"/>
          <w:sz w:val="22"/>
          <w:szCs w:val="22"/>
        </w:rPr>
        <w:t xml:space="preserve"> </w:t>
      </w:r>
      <w:r w:rsidRPr="005934F4">
        <w:rPr>
          <w:bCs/>
          <w:color w:val="000000"/>
          <w:sz w:val="22"/>
          <w:szCs w:val="22"/>
        </w:rPr>
        <w:t>nato a __________</w:t>
      </w:r>
      <w:r w:rsidR="00BB5977" w:rsidRPr="005934F4">
        <w:rPr>
          <w:bCs/>
          <w:color w:val="000000"/>
          <w:sz w:val="22"/>
          <w:szCs w:val="22"/>
        </w:rPr>
        <w:t>___</w:t>
      </w:r>
      <w:r w:rsidRPr="005934F4">
        <w:rPr>
          <w:bCs/>
          <w:color w:val="000000"/>
          <w:sz w:val="22"/>
          <w:szCs w:val="22"/>
        </w:rPr>
        <w:t>_________ il ______________, residente in _____________________</w:t>
      </w:r>
      <w:r w:rsidR="008027F1" w:rsidRPr="005934F4">
        <w:rPr>
          <w:bCs/>
          <w:color w:val="000000"/>
          <w:sz w:val="22"/>
          <w:szCs w:val="22"/>
        </w:rPr>
        <w:t xml:space="preserve">, alla </w:t>
      </w:r>
      <w:r w:rsidRPr="005934F4">
        <w:rPr>
          <w:bCs/>
          <w:color w:val="000000"/>
          <w:sz w:val="22"/>
          <w:szCs w:val="22"/>
        </w:rPr>
        <w:t>via ____________________________________ n° ______ CAP ___</w:t>
      </w:r>
      <w:r w:rsidR="00BB5977" w:rsidRPr="005934F4">
        <w:rPr>
          <w:bCs/>
          <w:color w:val="000000"/>
          <w:sz w:val="22"/>
          <w:szCs w:val="22"/>
        </w:rPr>
        <w:t>___</w:t>
      </w:r>
      <w:r w:rsidRPr="005934F4">
        <w:rPr>
          <w:bCs/>
          <w:color w:val="000000"/>
          <w:sz w:val="22"/>
          <w:szCs w:val="22"/>
        </w:rPr>
        <w:t>_________</w:t>
      </w:r>
      <w:r w:rsidR="00FA662D" w:rsidRPr="005934F4">
        <w:rPr>
          <w:bCs/>
          <w:color w:val="000000"/>
          <w:sz w:val="22"/>
          <w:szCs w:val="22"/>
        </w:rPr>
        <w:t xml:space="preserve"> </w:t>
      </w:r>
      <w:r w:rsidRPr="005934F4">
        <w:rPr>
          <w:bCs/>
          <w:color w:val="000000"/>
          <w:sz w:val="22"/>
          <w:szCs w:val="22"/>
        </w:rPr>
        <w:t>TEL. ________________ FAX _________________Email: _________________________________</w:t>
      </w:r>
      <w:r w:rsidR="00FA662D" w:rsidRPr="005934F4">
        <w:rPr>
          <w:rStyle w:val="FontStyle15"/>
        </w:rPr>
        <w:t xml:space="preserve"> Iscritto/a al n° _________, dell’Albo/Collegio _________________________</w:t>
      </w:r>
    </w:p>
    <w:p w:rsidR="00AF376D" w:rsidRPr="005934F4" w:rsidRDefault="00AF376D" w:rsidP="00FA662D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942EF9" w:rsidRPr="005934F4" w:rsidRDefault="00942EF9" w:rsidP="00FA662D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934F4">
        <w:rPr>
          <w:rFonts w:ascii="Times New Roman" w:hAnsi="Times New Roman" w:cs="Times New Roman"/>
          <w:b/>
          <w:bCs/>
          <w:color w:val="000000"/>
        </w:rPr>
        <w:t>CHIEDE</w:t>
      </w:r>
    </w:p>
    <w:p w:rsidR="00AF376D" w:rsidRPr="005934F4" w:rsidRDefault="00AF376D" w:rsidP="00FA662D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942EF9" w:rsidRPr="005934F4" w:rsidRDefault="00942EF9" w:rsidP="008027F1">
      <w:pPr>
        <w:autoSpaceDE w:val="0"/>
        <w:autoSpaceDN w:val="0"/>
        <w:adjustRightInd w:val="0"/>
        <w:ind w:left="0"/>
        <w:rPr>
          <w:rFonts w:ascii="Times New Roman" w:hAnsi="Times New Roman" w:cs="Times New Roman"/>
          <w:color w:val="000000"/>
        </w:rPr>
      </w:pPr>
      <w:proofErr w:type="gramStart"/>
      <w:r w:rsidRPr="005934F4">
        <w:rPr>
          <w:rFonts w:ascii="Times New Roman" w:hAnsi="Times New Roman" w:cs="Times New Roman"/>
          <w:color w:val="000000"/>
        </w:rPr>
        <w:t>al</w:t>
      </w:r>
      <w:proofErr w:type="gramEnd"/>
      <w:r w:rsidRPr="005934F4">
        <w:rPr>
          <w:rFonts w:ascii="Times New Roman" w:hAnsi="Times New Roman" w:cs="Times New Roman"/>
          <w:color w:val="000000"/>
        </w:rPr>
        <w:t xml:space="preserve"> responsabile delle utenze SIAN della Regione Puglia, </w:t>
      </w:r>
    </w:p>
    <w:p w:rsidR="00BB5977" w:rsidRPr="005934F4" w:rsidRDefault="00BB5977" w:rsidP="008027F1">
      <w:pPr>
        <w:autoSpaceDE w:val="0"/>
        <w:autoSpaceDN w:val="0"/>
        <w:adjustRightInd w:val="0"/>
        <w:ind w:left="0"/>
        <w:rPr>
          <w:rFonts w:ascii="Times New Roman" w:hAnsi="Times New Roman" w:cs="Times New Roman"/>
          <w:color w:val="000000"/>
        </w:rPr>
      </w:pPr>
    </w:p>
    <w:p w:rsidR="00DD3319" w:rsidRPr="005934F4" w:rsidRDefault="00DD3319" w:rsidP="008027F1">
      <w:pPr>
        <w:autoSpaceDE w:val="0"/>
        <w:autoSpaceDN w:val="0"/>
        <w:adjustRightInd w:val="0"/>
        <w:ind w:left="0"/>
        <w:rPr>
          <w:rFonts w:ascii="Times New Roman" w:hAnsi="Times New Roman" w:cs="Times New Roman"/>
          <w:color w:val="000000"/>
        </w:rPr>
      </w:pPr>
    </w:p>
    <w:p w:rsidR="00DD3319" w:rsidRPr="005934F4" w:rsidRDefault="00DD3319" w:rsidP="00DD3319">
      <w:pPr>
        <w:autoSpaceDE w:val="0"/>
        <w:autoSpaceDN w:val="0"/>
        <w:adjustRightInd w:val="0"/>
        <w:ind w:left="2694" w:hanging="2694"/>
        <w:jc w:val="both"/>
        <w:rPr>
          <w:rFonts w:ascii="Times New Roman" w:hAnsi="Times New Roman" w:cs="Times New Roman"/>
          <w:color w:val="000000"/>
        </w:rPr>
      </w:pPr>
      <w:r w:rsidRPr="005934F4">
        <w:rPr>
          <w:rFonts w:ascii="Times New Roman" w:hAnsi="Times New Roman" w:cs="Times New Roman"/>
          <w:b/>
          <w:bCs/>
          <w:color w:val="000000"/>
        </w:rPr>
        <w:t xml:space="preserve">□ </w:t>
      </w:r>
      <w:proofErr w:type="gramStart"/>
      <w:r w:rsidRPr="005934F4">
        <w:rPr>
          <w:rFonts w:ascii="Times New Roman" w:hAnsi="Times New Roman" w:cs="Times New Roman"/>
          <w:b/>
          <w:bCs/>
          <w:color w:val="000000"/>
        </w:rPr>
        <w:t>l’AUTORIZZAZIONE(</w:t>
      </w:r>
      <w:proofErr w:type="gramEnd"/>
      <w:r w:rsidRPr="005934F4">
        <w:rPr>
          <w:rFonts w:ascii="Times New Roman" w:hAnsi="Times New Roman" w:cs="Times New Roman"/>
          <w:b/>
          <w:bCs/>
          <w:color w:val="000000"/>
          <w:vertAlign w:val="superscript"/>
        </w:rPr>
        <w:footnoteReference w:id="1"/>
      </w:r>
      <w:r w:rsidRPr="005934F4">
        <w:rPr>
          <w:rFonts w:ascii="Times New Roman" w:hAnsi="Times New Roman" w:cs="Times New Roman"/>
          <w:b/>
          <w:bCs/>
          <w:color w:val="000000"/>
        </w:rPr>
        <w:t xml:space="preserve">)  </w:t>
      </w:r>
      <w:r w:rsidRPr="005934F4">
        <w:rPr>
          <w:rFonts w:ascii="Times New Roman" w:hAnsi="Times New Roman" w:cs="Times New Roman"/>
          <w:color w:val="000000"/>
        </w:rPr>
        <w:t xml:space="preserve">all’accesso al portale SIAN – Area riservata per la compilazione, stampa e rilascio delle domande. </w:t>
      </w:r>
    </w:p>
    <w:p w:rsidR="00BB5977" w:rsidRPr="005934F4" w:rsidRDefault="00BB5977" w:rsidP="00DD3319">
      <w:pPr>
        <w:autoSpaceDE w:val="0"/>
        <w:autoSpaceDN w:val="0"/>
        <w:adjustRightInd w:val="0"/>
        <w:ind w:left="2694" w:hanging="2694"/>
        <w:jc w:val="both"/>
        <w:rPr>
          <w:rFonts w:ascii="Times New Roman" w:hAnsi="Times New Roman" w:cs="Times New Roman"/>
          <w:color w:val="000000"/>
        </w:rPr>
      </w:pPr>
    </w:p>
    <w:p w:rsidR="00DD3319" w:rsidRPr="005934F4" w:rsidRDefault="00DD3319" w:rsidP="00DD3319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</w:rPr>
      </w:pPr>
    </w:p>
    <w:p w:rsidR="00DD3319" w:rsidRPr="005934F4" w:rsidRDefault="00DD3319" w:rsidP="00DD3319">
      <w:pPr>
        <w:autoSpaceDE w:val="0"/>
        <w:autoSpaceDN w:val="0"/>
        <w:adjustRightInd w:val="0"/>
        <w:ind w:left="2268" w:hanging="2268"/>
        <w:rPr>
          <w:rFonts w:ascii="Times New Roman" w:hAnsi="Times New Roman" w:cs="Times New Roman"/>
          <w:color w:val="000000"/>
        </w:rPr>
      </w:pPr>
      <w:r w:rsidRPr="005934F4">
        <w:rPr>
          <w:rFonts w:ascii="Times New Roman" w:hAnsi="Times New Roman" w:cs="Times New Roman"/>
          <w:b/>
          <w:bCs/>
          <w:color w:val="000000"/>
        </w:rPr>
        <w:t xml:space="preserve"> □ </w:t>
      </w:r>
      <w:proofErr w:type="gramStart"/>
      <w:r w:rsidRPr="005934F4">
        <w:rPr>
          <w:rFonts w:ascii="Times New Roman" w:hAnsi="Times New Roman" w:cs="Times New Roman"/>
          <w:b/>
          <w:bCs/>
          <w:color w:val="000000"/>
        </w:rPr>
        <w:t>l’ABILITAZIONE(</w:t>
      </w:r>
      <w:proofErr w:type="gramEnd"/>
      <w:r w:rsidRPr="005934F4">
        <w:rPr>
          <w:rFonts w:ascii="Times New Roman" w:hAnsi="Times New Roman" w:cs="Times New Roman"/>
          <w:b/>
          <w:bCs/>
          <w:color w:val="000000"/>
          <w:vertAlign w:val="superscript"/>
        </w:rPr>
        <w:footnoteReference w:id="2"/>
      </w:r>
      <w:r w:rsidRPr="005934F4">
        <w:rPr>
          <w:rFonts w:ascii="Times New Roman" w:hAnsi="Times New Roman" w:cs="Times New Roman"/>
          <w:b/>
          <w:bCs/>
          <w:color w:val="000000"/>
        </w:rPr>
        <w:t xml:space="preserve">) </w:t>
      </w:r>
      <w:r w:rsidRPr="005934F4">
        <w:rPr>
          <w:rFonts w:ascii="Times New Roman" w:hAnsi="Times New Roman" w:cs="Times New Roman"/>
          <w:color w:val="000000"/>
        </w:rPr>
        <w:t>alla compilazione della domanda di aiuto relativa all’Azione 2 Intervento 2.1.      PAL GAL Valle della Cupa.</w:t>
      </w:r>
    </w:p>
    <w:p w:rsidR="00BB5977" w:rsidRPr="005934F4" w:rsidRDefault="00BB5977" w:rsidP="008027F1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942EF9" w:rsidRPr="005934F4" w:rsidRDefault="00942EF9" w:rsidP="008027F1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  <w:r w:rsidRPr="005934F4">
        <w:rPr>
          <w:rFonts w:ascii="Times New Roman" w:hAnsi="Times New Roman" w:cs="Times New Roman"/>
          <w:b/>
          <w:bCs/>
          <w:color w:val="000000"/>
        </w:rPr>
        <w:lastRenderedPageBreak/>
        <w:t>All’uopo fa dichiarazione di responsabilità sulle funzioni svolte sul portale sollevando l’Amministrazione da qualsiasi responsabilità riveniente dall’uso non conforme dei dati a cui ha accesso.</w:t>
      </w:r>
    </w:p>
    <w:p w:rsidR="00942EF9" w:rsidRPr="005934F4" w:rsidRDefault="00942EF9" w:rsidP="008027F1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FA662D" w:rsidRPr="005934F4" w:rsidRDefault="00FA662D" w:rsidP="00FA662D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</w:rPr>
      </w:pPr>
      <w:r w:rsidRPr="005934F4">
        <w:rPr>
          <w:rFonts w:ascii="Times New Roman" w:hAnsi="Times New Roman" w:cs="Times New Roman"/>
          <w:color w:val="000000"/>
        </w:rPr>
        <w:t>___________, lì ___________</w:t>
      </w:r>
    </w:p>
    <w:p w:rsidR="00DD3319" w:rsidRPr="005934F4" w:rsidRDefault="00DD3319" w:rsidP="00FA662D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</w:rPr>
      </w:pPr>
    </w:p>
    <w:p w:rsidR="00DD3319" w:rsidRPr="005934F4" w:rsidRDefault="00942EF9" w:rsidP="008027F1">
      <w:pPr>
        <w:autoSpaceDE w:val="0"/>
        <w:autoSpaceDN w:val="0"/>
        <w:adjustRightInd w:val="0"/>
        <w:ind w:left="5664" w:firstLine="708"/>
        <w:jc w:val="both"/>
        <w:rPr>
          <w:rFonts w:ascii="Times New Roman" w:hAnsi="Times New Roman" w:cs="Times New Roman"/>
          <w:bCs/>
          <w:color w:val="000000"/>
        </w:rPr>
      </w:pPr>
      <w:r w:rsidRPr="005934F4">
        <w:rPr>
          <w:rFonts w:ascii="Times New Roman" w:hAnsi="Times New Roman" w:cs="Times New Roman"/>
          <w:bCs/>
          <w:color w:val="000000"/>
        </w:rPr>
        <w:t xml:space="preserve">        </w:t>
      </w:r>
    </w:p>
    <w:p w:rsidR="00DD3319" w:rsidRPr="005934F4" w:rsidRDefault="00DD3319" w:rsidP="008027F1">
      <w:pPr>
        <w:autoSpaceDE w:val="0"/>
        <w:autoSpaceDN w:val="0"/>
        <w:adjustRightInd w:val="0"/>
        <w:ind w:left="5664" w:firstLine="708"/>
        <w:jc w:val="both"/>
        <w:rPr>
          <w:rFonts w:ascii="Times New Roman" w:hAnsi="Times New Roman" w:cs="Times New Roman"/>
          <w:bCs/>
          <w:color w:val="000000"/>
        </w:rPr>
      </w:pPr>
    </w:p>
    <w:p w:rsidR="00942EF9" w:rsidRPr="005934F4" w:rsidRDefault="00942EF9" w:rsidP="008027F1">
      <w:pPr>
        <w:autoSpaceDE w:val="0"/>
        <w:autoSpaceDN w:val="0"/>
        <w:adjustRightInd w:val="0"/>
        <w:ind w:left="5664" w:firstLine="708"/>
        <w:jc w:val="both"/>
        <w:rPr>
          <w:rFonts w:ascii="Times New Roman" w:hAnsi="Times New Roman" w:cs="Times New Roman"/>
          <w:bCs/>
          <w:color w:val="000000"/>
        </w:rPr>
      </w:pPr>
      <w:r w:rsidRPr="005934F4">
        <w:rPr>
          <w:rFonts w:ascii="Times New Roman" w:hAnsi="Times New Roman" w:cs="Times New Roman"/>
          <w:bCs/>
          <w:color w:val="000000"/>
        </w:rPr>
        <w:t xml:space="preserve">  Timbro e firma </w:t>
      </w:r>
    </w:p>
    <w:p w:rsidR="00FA662D" w:rsidRPr="005934F4" w:rsidRDefault="00FA662D" w:rsidP="00FA662D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color w:val="000000"/>
        </w:rPr>
      </w:pPr>
    </w:p>
    <w:p w:rsidR="00FA662D" w:rsidRPr="00AF376D" w:rsidRDefault="00FA662D" w:rsidP="00FA662D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</w:pPr>
    </w:p>
    <w:p w:rsidR="00FA662D" w:rsidRPr="00AF376D" w:rsidRDefault="00FA662D" w:rsidP="00FA662D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</w:pPr>
    </w:p>
    <w:p w:rsidR="00FA662D" w:rsidRPr="00AF376D" w:rsidRDefault="00FA662D" w:rsidP="00FA662D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</w:pPr>
      <w:r w:rsidRPr="00AF376D"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  <w:t>Consenso al trattamento dei dati personali</w:t>
      </w:r>
    </w:p>
    <w:p w:rsidR="00FA662D" w:rsidRPr="00AF376D" w:rsidRDefault="00FA662D" w:rsidP="00FA662D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AF376D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Regolamento (UE) n. 679/2016 e D. </w:t>
      </w:r>
      <w:proofErr w:type="spellStart"/>
      <w:r w:rsidRPr="00AF376D">
        <w:rPr>
          <w:rFonts w:ascii="Times New Roman" w:hAnsi="Times New Roman" w:cs="Times New Roman"/>
          <w:bCs/>
          <w:i/>
          <w:color w:val="000000"/>
          <w:sz w:val="20"/>
          <w:szCs w:val="20"/>
        </w:rPr>
        <w:t>Lgs</w:t>
      </w:r>
      <w:proofErr w:type="spellEnd"/>
      <w:r w:rsidRPr="00AF376D">
        <w:rPr>
          <w:rFonts w:ascii="Times New Roman" w:hAnsi="Times New Roman" w:cs="Times New Roman"/>
          <w:bCs/>
          <w:i/>
          <w:color w:val="000000"/>
          <w:sz w:val="20"/>
          <w:szCs w:val="20"/>
        </w:rPr>
        <w:t>. 101/2018.</w:t>
      </w:r>
    </w:p>
    <w:p w:rsidR="00BB5977" w:rsidRDefault="00BB5977" w:rsidP="00FA662D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B5977" w:rsidRDefault="00BB5977" w:rsidP="00FA662D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A662D" w:rsidRPr="00AF376D" w:rsidRDefault="00FA662D" w:rsidP="00FA662D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376D"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BB5977" w:rsidRDefault="00BB5977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B5977" w:rsidRDefault="00BB5977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A662D" w:rsidRDefault="00FA662D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376D">
        <w:rPr>
          <w:rFonts w:ascii="Times New Roman" w:hAnsi="Times New Roman" w:cs="Times New Roman"/>
          <w:color w:val="000000"/>
          <w:sz w:val="24"/>
          <w:szCs w:val="24"/>
        </w:rPr>
        <w:t>Timbro e firma</w:t>
      </w:r>
    </w:p>
    <w:p w:rsidR="006B27E8" w:rsidRDefault="006B27E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27E8" w:rsidRDefault="006B27E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27E8" w:rsidRDefault="006B27E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27E8" w:rsidRDefault="006B27E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27E8" w:rsidRDefault="006B27E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27E8" w:rsidRDefault="006B27E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27E8" w:rsidRDefault="006B27E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27E8" w:rsidRDefault="006B27E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27E8" w:rsidRDefault="006B27E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27E8" w:rsidRDefault="006B27E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27E8" w:rsidRDefault="006B27E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27E8" w:rsidRDefault="006B27E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27E8" w:rsidRDefault="006B27E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27E8" w:rsidRDefault="006B27E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27E8" w:rsidRDefault="006B27E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27E8" w:rsidRDefault="006B27E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27E8" w:rsidRDefault="006B27E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27E8" w:rsidRDefault="006B27E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27E8" w:rsidRDefault="006B27E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27E8" w:rsidRDefault="006B27E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27E8" w:rsidRDefault="006B27E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27E8" w:rsidRDefault="006B27E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B5977" w:rsidRPr="00BB5977" w:rsidRDefault="00BB5977" w:rsidP="00BB5977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BB5977">
        <w:rPr>
          <w:rFonts w:ascii="Times New Roman" w:hAnsi="Times New Roman" w:cs="Times New Roman"/>
          <w:bCs/>
          <w:color w:val="000000"/>
          <w:sz w:val="18"/>
          <w:szCs w:val="18"/>
        </w:rPr>
        <w:t>Allega alla presente:</w:t>
      </w:r>
    </w:p>
    <w:p w:rsidR="00BB5977" w:rsidRPr="00BB5977" w:rsidRDefault="00BB5977" w:rsidP="00BB5977">
      <w:pPr>
        <w:numPr>
          <w:ilvl w:val="0"/>
          <w:numId w:val="31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color w:val="000000"/>
          <w:sz w:val="18"/>
          <w:szCs w:val="18"/>
        </w:rPr>
      </w:pPr>
      <w:proofErr w:type="gramStart"/>
      <w:r w:rsidRPr="00BB5977">
        <w:rPr>
          <w:rFonts w:ascii="Times New Roman" w:hAnsi="Times New Roman" w:cs="Times New Roman"/>
          <w:bCs/>
          <w:color w:val="000000"/>
          <w:sz w:val="18"/>
          <w:szCs w:val="18"/>
        </w:rPr>
        <w:t>fotocopia</w:t>
      </w:r>
      <w:proofErr w:type="gramEnd"/>
      <w:r w:rsidRPr="00BB597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di un documento di riconoscimento valido e del codice fiscale del tecnico incaricato e del richiedente l’aiuto. </w:t>
      </w:r>
    </w:p>
    <w:p w:rsidR="00BB5977" w:rsidRPr="00BB5977" w:rsidRDefault="00BB5977" w:rsidP="00BB5977">
      <w:pPr>
        <w:numPr>
          <w:ilvl w:val="0"/>
          <w:numId w:val="31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BB5977">
        <w:rPr>
          <w:rFonts w:ascii="Times New Roman" w:hAnsi="Times New Roman" w:cs="Times New Roman"/>
          <w:bCs/>
          <w:color w:val="000000"/>
          <w:sz w:val="18"/>
          <w:szCs w:val="18"/>
        </w:rPr>
        <w:t>Modello 1 – Delega di Autorizzazione all’accesso al fascicolo aziendale</w:t>
      </w:r>
    </w:p>
    <w:p w:rsidR="006B27E8" w:rsidRDefault="006B27E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4F4" w:rsidRDefault="005934F4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4F4" w:rsidRDefault="005934F4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4F4" w:rsidRDefault="005934F4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GoBack"/>
      <w:bookmarkEnd w:id="1"/>
    </w:p>
    <w:p w:rsidR="006B27E8" w:rsidRPr="00BB5977" w:rsidRDefault="006B27E8" w:rsidP="006B27E8">
      <w:pPr>
        <w:pStyle w:val="Titolo1"/>
        <w:ind w:left="0"/>
        <w:rPr>
          <w:rFonts w:ascii="Times New Roman" w:hAnsi="Times New Roman"/>
          <w:color w:val="000000"/>
          <w:sz w:val="24"/>
          <w:szCs w:val="24"/>
        </w:rPr>
      </w:pPr>
      <w:bookmarkStart w:id="2" w:name="_Toc494367052"/>
      <w:r w:rsidRPr="00BB5977">
        <w:rPr>
          <w:rFonts w:ascii="Times New Roman" w:hAnsi="Times New Roman"/>
          <w:color w:val="000000"/>
          <w:sz w:val="24"/>
          <w:szCs w:val="24"/>
        </w:rPr>
        <w:lastRenderedPageBreak/>
        <w:t>Modello 2 A</w:t>
      </w:r>
      <w:bookmarkEnd w:id="2"/>
    </w:p>
    <w:p w:rsidR="006B27E8" w:rsidRPr="00BB5977" w:rsidRDefault="006B27E8" w:rsidP="006B27E8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27E8" w:rsidRPr="00BB5977" w:rsidRDefault="006B27E8" w:rsidP="006B27E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27E8" w:rsidRPr="00BB5977" w:rsidRDefault="006B27E8" w:rsidP="006B27E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B5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AZIONE 2 – Creazione e sviluppo di impresa per rafforzare l’offerta di servizi di turismo </w:t>
      </w:r>
      <w:proofErr w:type="spellStart"/>
      <w:r w:rsidRPr="00BB5977">
        <w:rPr>
          <w:rFonts w:ascii="Times New Roman" w:hAnsi="Times New Roman" w:cs="Times New Roman"/>
          <w:b/>
          <w:color w:val="000000"/>
          <w:sz w:val="24"/>
          <w:szCs w:val="24"/>
        </w:rPr>
        <w:t>esperenziale</w:t>
      </w:r>
      <w:proofErr w:type="spellEnd"/>
      <w:r w:rsidRPr="00BB5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accoglienza ed ospitalità.  </w:t>
      </w:r>
    </w:p>
    <w:p w:rsidR="006B27E8" w:rsidRDefault="006B27E8" w:rsidP="006B27E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5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INTERVENTO 2.1 - Pacchetto </w:t>
      </w:r>
      <w:proofErr w:type="spellStart"/>
      <w:r w:rsidRPr="00BB5977">
        <w:rPr>
          <w:rFonts w:ascii="Times New Roman" w:hAnsi="Times New Roman" w:cs="Times New Roman"/>
          <w:b/>
          <w:color w:val="000000"/>
          <w:sz w:val="24"/>
          <w:szCs w:val="24"/>
        </w:rPr>
        <w:t>multimisura</w:t>
      </w:r>
      <w:proofErr w:type="spellEnd"/>
      <w:r w:rsidRPr="00BB5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rivolto alle aziende agricole per l’avvio e la realizzazione di attività multifunzionale</w:t>
      </w:r>
      <w:r w:rsidRPr="00BB597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B5977" w:rsidRPr="00BB5977" w:rsidRDefault="00BB5977" w:rsidP="00BB5977">
      <w:pPr>
        <w:autoSpaceDE w:val="0"/>
        <w:autoSpaceDN w:val="0"/>
        <w:adjustRightInd w:val="0"/>
        <w:spacing w:before="240"/>
        <w:ind w:right="28"/>
        <w:jc w:val="both"/>
        <w:rPr>
          <w:rFonts w:ascii="Times New Roman" w:hAnsi="Times New Roman" w:cs="Times New Roman"/>
          <w:b/>
          <w:color w:val="000000"/>
        </w:rPr>
      </w:pPr>
      <w:r w:rsidRPr="00BB5977">
        <w:rPr>
          <w:rFonts w:ascii="Times New Roman" w:hAnsi="Times New Roman" w:cs="Times New Roman"/>
          <w:b/>
          <w:color w:val="000000"/>
        </w:rPr>
        <w:t xml:space="preserve">Elenco delle ditte da abilitare nel portale SIAN per la presentazione delle </w:t>
      </w:r>
      <w:proofErr w:type="spellStart"/>
      <w:r w:rsidRPr="00BB5977">
        <w:rPr>
          <w:rFonts w:ascii="Times New Roman" w:hAnsi="Times New Roman" w:cs="Times New Roman"/>
          <w:b/>
          <w:color w:val="000000"/>
        </w:rPr>
        <w:t>DdS</w:t>
      </w:r>
      <w:proofErr w:type="spellEnd"/>
      <w:r w:rsidRPr="00BB5977">
        <w:rPr>
          <w:rFonts w:ascii="Times New Roman" w:hAnsi="Times New Roman" w:cs="Times New Roman"/>
          <w:b/>
          <w:color w:val="000000"/>
        </w:rPr>
        <w:t xml:space="preserve"> </w:t>
      </w:r>
    </w:p>
    <w:p w:rsidR="00BB5977" w:rsidRDefault="00BB5977" w:rsidP="006B27E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B5977" w:rsidRPr="00BB5977" w:rsidRDefault="00BB5977" w:rsidP="006B27E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pPr w:leftFromText="141" w:rightFromText="141" w:vertAnchor="page" w:horzAnchor="margin" w:tblpY="5371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5325"/>
        <w:gridCol w:w="3260"/>
      </w:tblGrid>
      <w:tr w:rsidR="00BB5977" w:rsidRPr="00057299" w:rsidTr="00BB5977">
        <w:trPr>
          <w:trHeight w:val="287"/>
        </w:trPr>
        <w:tc>
          <w:tcPr>
            <w:tcW w:w="557" w:type="dxa"/>
            <w:vMerge w:val="restart"/>
            <w:shd w:val="clear" w:color="auto" w:fill="auto"/>
            <w:vAlign w:val="center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8585" w:type="dxa"/>
            <w:gridSpan w:val="2"/>
            <w:shd w:val="clear" w:color="auto" w:fill="auto"/>
            <w:vAlign w:val="center"/>
          </w:tcPr>
          <w:p w:rsidR="00BB5977" w:rsidRPr="00BB5977" w:rsidRDefault="00BB5977" w:rsidP="00BB59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5977">
              <w:rPr>
                <w:rFonts w:ascii="Times New Roman" w:hAnsi="Times New Roman" w:cs="Times New Roman"/>
                <w:b/>
              </w:rPr>
              <w:t>DITTE RICHIEDENTI L’AIUTO</w:t>
            </w:r>
          </w:p>
        </w:tc>
      </w:tr>
      <w:tr w:rsidR="00BB5977" w:rsidRPr="00057299" w:rsidTr="00BB5977">
        <w:trPr>
          <w:trHeight w:val="404"/>
        </w:trPr>
        <w:tc>
          <w:tcPr>
            <w:tcW w:w="557" w:type="dxa"/>
            <w:vMerge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ind w:left="108"/>
              <w:rPr>
                <w:rFonts w:ascii="Times New Roman" w:hAnsi="Times New Roman" w:cs="Times New Roman"/>
              </w:rPr>
            </w:pPr>
          </w:p>
        </w:tc>
        <w:tc>
          <w:tcPr>
            <w:tcW w:w="5325" w:type="dxa"/>
            <w:shd w:val="clear" w:color="auto" w:fill="auto"/>
            <w:vAlign w:val="center"/>
          </w:tcPr>
          <w:p w:rsidR="00BB5977" w:rsidRPr="00BB5977" w:rsidRDefault="00BB5977" w:rsidP="00BB5977">
            <w:pPr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  <w:b/>
                <w:i/>
              </w:rPr>
              <w:t>Cognome e nome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B5977" w:rsidRPr="00057299" w:rsidRDefault="00BB5977" w:rsidP="00BB5977">
            <w:pPr>
              <w:jc w:val="center"/>
              <w:rPr>
                <w:rFonts w:ascii="Calibri" w:hAnsi="Calibri" w:cs="Tahoma"/>
              </w:rPr>
            </w:pPr>
            <w:r w:rsidRPr="00057299">
              <w:rPr>
                <w:rFonts w:ascii="Calibri" w:hAnsi="Calibri" w:cs="Tahoma"/>
                <w:b/>
                <w:i/>
              </w:rPr>
              <w:t>C.U.A.A.</w:t>
            </w:r>
          </w:p>
        </w:tc>
      </w:tr>
      <w:tr w:rsidR="00BB5977" w:rsidRPr="00057299" w:rsidTr="00BB59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5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BB5977" w:rsidRPr="00057299" w:rsidRDefault="00BB5977" w:rsidP="00BB5977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BB5977" w:rsidRPr="00057299" w:rsidTr="00BB59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25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BB5977" w:rsidRPr="00057299" w:rsidRDefault="00BB5977" w:rsidP="00BB5977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BB5977" w:rsidRPr="00057299" w:rsidTr="00BB59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557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5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BB5977" w:rsidRPr="00057299" w:rsidRDefault="00BB5977" w:rsidP="00BB5977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BB5977" w:rsidRPr="00057299" w:rsidTr="00BB59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25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BB5977" w:rsidRPr="00057299" w:rsidRDefault="00BB5977" w:rsidP="00BB5977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BB5977" w:rsidRPr="00057299" w:rsidTr="00BB59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5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BB5977" w:rsidRPr="00057299" w:rsidRDefault="00BB5977" w:rsidP="00BB5977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BB5977" w:rsidRPr="00057299" w:rsidTr="00BB59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557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25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BB5977" w:rsidRPr="00057299" w:rsidRDefault="00BB5977" w:rsidP="00BB5977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BB5977" w:rsidRPr="00057299" w:rsidTr="00BB59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5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BB5977" w:rsidRPr="00057299" w:rsidRDefault="00BB5977" w:rsidP="00BB5977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BB5977" w:rsidRPr="00057299" w:rsidTr="00BB59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25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BB5977" w:rsidRPr="00057299" w:rsidRDefault="00BB5977" w:rsidP="00BB5977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BB5977" w:rsidRPr="00057299" w:rsidTr="00BB59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557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5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BB5977" w:rsidRPr="00057299" w:rsidRDefault="00BB5977" w:rsidP="00BB5977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BB5977" w:rsidRPr="00057299" w:rsidTr="00BB59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5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BB5977" w:rsidRPr="00057299" w:rsidRDefault="00BB5977" w:rsidP="00BB5977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BB5977" w:rsidRPr="00057299" w:rsidTr="00BB59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557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5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BB5977" w:rsidRPr="00057299" w:rsidRDefault="00BB5977" w:rsidP="00BB5977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BB5977" w:rsidRPr="00057299" w:rsidTr="00BB59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25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BB5977" w:rsidRPr="00057299" w:rsidRDefault="00BB5977" w:rsidP="00BB5977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BB5977" w:rsidRPr="00057299" w:rsidTr="00BB59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325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BB5977" w:rsidRPr="00057299" w:rsidRDefault="00BB5977" w:rsidP="00BB5977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BB5977" w:rsidRPr="00057299" w:rsidTr="00BB59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557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25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BB5977" w:rsidRPr="00057299" w:rsidRDefault="00BB5977" w:rsidP="00BB5977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BB5977" w:rsidRPr="00057299" w:rsidTr="00BB59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325" w:type="dxa"/>
            <w:shd w:val="clear" w:color="auto" w:fill="auto"/>
          </w:tcPr>
          <w:p w:rsidR="00BB5977" w:rsidRPr="00BB5977" w:rsidRDefault="00BB5977" w:rsidP="00BB5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BB5977" w:rsidRPr="00057299" w:rsidRDefault="00BB5977" w:rsidP="00BB5977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</w:tbl>
    <w:p w:rsidR="006B27E8" w:rsidRDefault="00FA662D" w:rsidP="006B27E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0CB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</w:t>
      </w:r>
    </w:p>
    <w:p w:rsidR="00E325D7" w:rsidRDefault="006B27E8" w:rsidP="006B27E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E325D7" w:rsidRDefault="00E325D7" w:rsidP="00E325D7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_____________lì________________</w:t>
      </w:r>
    </w:p>
    <w:p w:rsidR="00E325D7" w:rsidRDefault="00E325D7" w:rsidP="006B27E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325D7" w:rsidRDefault="00E325D7" w:rsidP="006B27E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325D7" w:rsidRDefault="00E325D7" w:rsidP="006B27E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325D7" w:rsidRDefault="00E325D7" w:rsidP="006B27E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27E8" w:rsidRDefault="00E325D7" w:rsidP="006B27E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B27E8">
        <w:rPr>
          <w:rFonts w:ascii="Times New Roman" w:hAnsi="Times New Roman" w:cs="Times New Roman"/>
          <w:color w:val="000000"/>
          <w:sz w:val="24"/>
          <w:szCs w:val="24"/>
        </w:rPr>
        <w:tab/>
        <w:t>______________________</w:t>
      </w:r>
    </w:p>
    <w:p w:rsidR="006056A8" w:rsidRPr="00FA662D" w:rsidRDefault="006B27E8" w:rsidP="006B27E8">
      <w:pPr>
        <w:autoSpaceDE w:val="0"/>
        <w:autoSpaceDN w:val="0"/>
        <w:adjustRightInd w:val="0"/>
        <w:ind w:left="0"/>
        <w:jc w:val="both"/>
        <w:rPr>
          <w:rFonts w:cs="Tahoma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325D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325D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325D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325D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325D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325D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325D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325D7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firma</w:t>
      </w:r>
      <w:proofErr w:type="gramEnd"/>
      <w:r w:rsidR="00FA662D" w:rsidRPr="00A70CB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</w:t>
      </w:r>
    </w:p>
    <w:sectPr w:rsidR="006056A8" w:rsidRPr="00FA662D" w:rsidSect="00FA662D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1560" w:right="1247" w:bottom="426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DA0" w:rsidRDefault="00BA7DA0" w:rsidP="00297A1D">
      <w:r>
        <w:separator/>
      </w:r>
    </w:p>
  </w:endnote>
  <w:endnote w:type="continuationSeparator" w:id="0">
    <w:p w:rsidR="00BA7DA0" w:rsidRDefault="00BA7DA0" w:rsidP="00297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5296883"/>
      <w:docPartObj>
        <w:docPartGallery w:val="Page Numbers (Bottom of Page)"/>
        <w:docPartUnique/>
      </w:docPartObj>
    </w:sdtPr>
    <w:sdtEndPr/>
    <w:sdtContent>
      <w:p w:rsidR="00AE6F34" w:rsidRDefault="00BE693A">
        <w:pPr>
          <w:pStyle w:val="Pidipagina"/>
          <w:jc w:val="center"/>
        </w:pPr>
        <w:r>
          <w:fldChar w:fldCharType="begin"/>
        </w:r>
        <w:r w:rsidR="006A16B2">
          <w:instrText>PAGE   \* MERGEFORMAT</w:instrText>
        </w:r>
        <w:r>
          <w:fldChar w:fldCharType="separate"/>
        </w:r>
        <w:r w:rsidR="006A16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6F34" w:rsidRPr="00A36FCA" w:rsidRDefault="00BA7DA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DA0" w:rsidRDefault="00BA7DA0" w:rsidP="00297A1D">
      <w:r>
        <w:separator/>
      </w:r>
    </w:p>
  </w:footnote>
  <w:footnote w:type="continuationSeparator" w:id="0">
    <w:p w:rsidR="00BA7DA0" w:rsidRDefault="00BA7DA0" w:rsidP="00297A1D">
      <w:r>
        <w:continuationSeparator/>
      </w:r>
    </w:p>
  </w:footnote>
  <w:footnote w:id="1">
    <w:p w:rsidR="00DD3319" w:rsidRPr="00BB5977" w:rsidRDefault="00DD3319" w:rsidP="00DD3319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B5977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B5977">
        <w:rPr>
          <w:rFonts w:ascii="Times New Roman" w:hAnsi="Times New Roman" w:cs="Times New Roman"/>
          <w:sz w:val="18"/>
          <w:szCs w:val="18"/>
        </w:rPr>
        <w:t xml:space="preserve">La richiesta di autorizzazione deve essere presentata esclusivamente dai soggetti non autorizzati in precedenza all’accesso al portale SIAN. La stessa deve essere inviata al Dott. Nicola </w:t>
      </w:r>
      <w:r w:rsidRPr="00BB5977">
        <w:rPr>
          <w:rFonts w:ascii="Times New Roman" w:hAnsi="Times New Roman" w:cs="Times New Roman"/>
          <w:b/>
          <w:sz w:val="18"/>
          <w:szCs w:val="18"/>
        </w:rPr>
        <w:t>CAVA</w:t>
      </w:r>
      <w:r w:rsidRPr="00BB5977">
        <w:rPr>
          <w:rFonts w:ascii="Times New Roman" w:hAnsi="Times New Roman" w:cs="Times New Roman"/>
          <w:sz w:val="18"/>
          <w:szCs w:val="18"/>
        </w:rPr>
        <w:t xml:space="preserve"> a mezzo mail a: </w:t>
      </w:r>
      <w:hyperlink r:id="rId1" w:history="1">
        <w:r w:rsidR="00BB5977" w:rsidRPr="00BB5977">
          <w:rPr>
            <w:rStyle w:val="Collegamentoipertestuale"/>
            <w:rFonts w:ascii="Times New Roman" w:hAnsi="Times New Roman" w:cs="Times New Roman"/>
            <w:sz w:val="18"/>
            <w:szCs w:val="18"/>
          </w:rPr>
          <w:t>n.cava@regione.puglia.it</w:t>
        </w:r>
      </w:hyperlink>
      <w:r w:rsidR="00BB5977" w:rsidRPr="00BB5977">
        <w:rPr>
          <w:sz w:val="18"/>
          <w:szCs w:val="18"/>
        </w:rPr>
        <w:t xml:space="preserve"> </w:t>
      </w:r>
      <w:r w:rsidR="00BB5977" w:rsidRPr="00BB5977">
        <w:rPr>
          <w:rFonts w:ascii="Times New Roman" w:hAnsi="Times New Roman" w:cs="Times New Roman"/>
          <w:sz w:val="18"/>
          <w:szCs w:val="18"/>
        </w:rPr>
        <w:t xml:space="preserve">e per conoscenza a </w:t>
      </w:r>
      <w:hyperlink r:id="rId2" w:history="1">
        <w:r w:rsidR="00BB5977" w:rsidRPr="008C045B">
          <w:rPr>
            <w:rStyle w:val="Collegamentoipertestuale"/>
            <w:rFonts w:ascii="Times New Roman" w:hAnsi="Times New Roman" w:cs="Times New Roman"/>
            <w:sz w:val="18"/>
            <w:szCs w:val="18"/>
          </w:rPr>
          <w:t>gal@valledellacupa.it</w:t>
        </w:r>
      </w:hyperlink>
      <w:r w:rsidR="00BB5977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2">
    <w:p w:rsidR="005934F4" w:rsidRPr="00BB5977" w:rsidRDefault="00DD3319" w:rsidP="005934F4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B5977">
        <w:rPr>
          <w:rStyle w:val="Rimandonotaapidipagina"/>
          <w:rFonts w:ascii="Times New Roman" w:hAnsi="Times New Roman"/>
          <w:sz w:val="18"/>
          <w:szCs w:val="18"/>
        </w:rPr>
        <w:footnoteRef/>
      </w:r>
      <w:r w:rsidRPr="00BB5977">
        <w:rPr>
          <w:rFonts w:ascii="Times New Roman" w:hAnsi="Times New Roman" w:cs="Times New Roman"/>
          <w:sz w:val="18"/>
          <w:szCs w:val="18"/>
        </w:rPr>
        <w:t>I soggetti già autorizzati all’accesso al portale SIAN devono richiedere solo l’abilitazione alla compilazione della domanda di sostegno per l’Azione 2 Intervento 2.</w:t>
      </w:r>
      <w:r w:rsidR="002825BF" w:rsidRPr="00BB5977">
        <w:rPr>
          <w:rFonts w:ascii="Times New Roman" w:hAnsi="Times New Roman" w:cs="Times New Roman"/>
          <w:sz w:val="18"/>
          <w:szCs w:val="18"/>
        </w:rPr>
        <w:t>1</w:t>
      </w:r>
      <w:r w:rsidRPr="00BB5977">
        <w:rPr>
          <w:rFonts w:ascii="Times New Roman" w:hAnsi="Times New Roman" w:cs="Times New Roman"/>
          <w:sz w:val="18"/>
          <w:szCs w:val="18"/>
        </w:rPr>
        <w:t xml:space="preserve"> del PAL GAL Valle della Cu</w:t>
      </w:r>
      <w:r w:rsidR="00BB5977">
        <w:rPr>
          <w:rFonts w:ascii="Times New Roman" w:hAnsi="Times New Roman" w:cs="Times New Roman"/>
          <w:sz w:val="18"/>
          <w:szCs w:val="18"/>
        </w:rPr>
        <w:t>pa a mezzo email</w:t>
      </w:r>
      <w:r w:rsidR="005934F4">
        <w:rPr>
          <w:rFonts w:ascii="Times New Roman" w:hAnsi="Times New Roman" w:cs="Times New Roman"/>
          <w:sz w:val="18"/>
          <w:szCs w:val="18"/>
        </w:rPr>
        <w:t xml:space="preserve"> </w:t>
      </w:r>
      <w:r w:rsidR="005934F4" w:rsidRPr="00BB5977">
        <w:rPr>
          <w:rFonts w:ascii="Times New Roman" w:hAnsi="Times New Roman" w:cs="Times New Roman"/>
          <w:sz w:val="18"/>
          <w:szCs w:val="18"/>
        </w:rPr>
        <w:t xml:space="preserve">a: </w:t>
      </w:r>
      <w:hyperlink r:id="rId3" w:history="1">
        <w:r w:rsidR="005934F4" w:rsidRPr="00BB5977">
          <w:rPr>
            <w:rStyle w:val="Collegamentoipertestuale"/>
            <w:rFonts w:ascii="Times New Roman" w:hAnsi="Times New Roman" w:cs="Times New Roman"/>
            <w:sz w:val="18"/>
            <w:szCs w:val="18"/>
          </w:rPr>
          <w:t>n.cava@regione.puglia.it</w:t>
        </w:r>
      </w:hyperlink>
      <w:r w:rsidR="005934F4" w:rsidRPr="00BB5977">
        <w:rPr>
          <w:sz w:val="18"/>
          <w:szCs w:val="18"/>
        </w:rPr>
        <w:t xml:space="preserve"> </w:t>
      </w:r>
      <w:r w:rsidR="005934F4" w:rsidRPr="00BB5977">
        <w:rPr>
          <w:rFonts w:ascii="Times New Roman" w:hAnsi="Times New Roman" w:cs="Times New Roman"/>
          <w:sz w:val="18"/>
          <w:szCs w:val="18"/>
        </w:rPr>
        <w:t xml:space="preserve">e </w:t>
      </w:r>
      <w:r w:rsidR="005934F4">
        <w:rPr>
          <w:rFonts w:ascii="Times New Roman" w:hAnsi="Times New Roman" w:cs="Times New Roman"/>
          <w:sz w:val="18"/>
          <w:szCs w:val="18"/>
        </w:rPr>
        <w:t>al</w:t>
      </w:r>
      <w:r w:rsidR="005934F4" w:rsidRPr="00BB5977">
        <w:rPr>
          <w:rFonts w:ascii="Times New Roman" w:hAnsi="Times New Roman" w:cs="Times New Roman"/>
          <w:sz w:val="18"/>
          <w:szCs w:val="18"/>
        </w:rPr>
        <w:t xml:space="preserve"> </w:t>
      </w:r>
      <w:hyperlink r:id="rId4" w:history="1">
        <w:r w:rsidR="005934F4" w:rsidRPr="008C045B">
          <w:rPr>
            <w:rStyle w:val="Collegamentoipertestuale"/>
            <w:rFonts w:ascii="Times New Roman" w:hAnsi="Times New Roman" w:cs="Times New Roman"/>
            <w:sz w:val="18"/>
            <w:szCs w:val="18"/>
          </w:rPr>
          <w:t>gal@valledellacupa.it</w:t>
        </w:r>
      </w:hyperlink>
      <w:r w:rsidR="005934F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D3319" w:rsidRPr="00BB5977" w:rsidRDefault="00DD3319" w:rsidP="00DD3319">
      <w:pPr>
        <w:pStyle w:val="Testonotaapidipagina"/>
        <w:jc w:val="both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F34" w:rsidRDefault="00BA7DA0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673396" o:spid="_x0000_s2050" type="#_x0000_t75" style="position:absolute;left:0;text-align:left;margin-left:0;margin-top:0;width:481.65pt;height:642.2pt;z-index:-251653120;mso-position-horizontal:center;mso-position-horizontal-relative:margin;mso-position-vertical:center;mso-position-vertical-relative:margin" o:allowincell="f">
          <v:imagedata r:id="rId1" o:title="Pagina Iniziale Band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F34" w:rsidRDefault="007F15E8" w:rsidP="001C1B2A">
    <w:pPr>
      <w:pStyle w:val="Intestazione"/>
      <w:tabs>
        <w:tab w:val="clear" w:pos="9638"/>
        <w:tab w:val="left" w:pos="0"/>
        <w:tab w:val="left" w:pos="9214"/>
      </w:tabs>
      <w:spacing w:after="360"/>
      <w:ind w:left="0" w:right="198"/>
      <w:jc w:val="center"/>
    </w:pPr>
    <w:r>
      <w:rPr>
        <w:noProof/>
        <w:lang w:eastAsia="it-IT"/>
      </w:rPr>
      <w:drawing>
        <wp:inline distT="0" distB="0" distL="0" distR="0">
          <wp:extent cx="4644390" cy="830390"/>
          <wp:effectExtent l="0" t="0" r="3810" b="8255"/>
          <wp:docPr id="2" name="Immagine 2" descr="Macintosh HD:Users:alessandro:Desktop:PSL 2014-2020 inizio attività:materiale comunicazione:loghi:loghi GAL VDC SRL:fascia loghi leade2014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o:Desktop:PSL 2014-2020 inizio attività:materiale comunicazione:loghi:loghi GAL VDC SRL:fascia loghi leade2014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961" cy="8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9923" w:type="dxa"/>
      <w:tblInd w:w="-34" w:type="dxa"/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AE6F34" w:rsidTr="000A0041">
      <w:tc>
        <w:tcPr>
          <w:tcW w:w="3307" w:type="dxa"/>
          <w:vAlign w:val="center"/>
        </w:tcPr>
        <w:p w:rsidR="00AE6F34" w:rsidRDefault="00BA7DA0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28673395" o:spid="_x0000_s2049" type="#_x0000_t75" style="position:absolute;left:0;text-align:left;margin-left:0;margin-top:0;width:481.65pt;height:642.2pt;z-index:-251657216;mso-position-horizontal:center;mso-position-horizontal-relative:margin;mso-position-vertical:center;mso-position-vertical-relative:margin" o:allowincell="f">
                <v:imagedata r:id="rId1" o:title="Pagina Iniziale Bando"/>
                <w10:wrap anchorx="margin" anchory="margin"/>
              </v:shape>
            </w:pict>
          </w:r>
          <w:r w:rsidR="006A16B2">
            <w:rPr>
              <w:b/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4" name="Immagine 4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6A16B2">
            <w:rPr>
              <w:b/>
              <w:noProof/>
              <w:lang w:eastAsia="it-IT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5" name="Immagine 5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6A16B2">
            <w:rPr>
              <w:b/>
              <w:noProof/>
              <w:lang w:eastAsia="it-IT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6" name="Immagine 6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6A16B2">
            <w:rPr>
              <w:b/>
              <w:noProof/>
              <w:lang w:eastAsia="it-IT"/>
            </w:rPr>
            <w:drawing>
              <wp:inline distT="0" distB="0" distL="0" distR="0">
                <wp:extent cx="858083" cy="720000"/>
                <wp:effectExtent l="0" t="0" r="0" b="4445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8083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vAlign w:val="center"/>
        </w:tcPr>
        <w:p w:rsidR="00AE6F34" w:rsidRDefault="006A16B2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drawing>
              <wp:inline distT="0" distB="0" distL="0" distR="0">
                <wp:extent cx="720000" cy="720000"/>
                <wp:effectExtent l="0" t="0" r="4445" b="4445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00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vAlign w:val="center"/>
        </w:tcPr>
        <w:p w:rsidR="00AE6F34" w:rsidRDefault="006A16B2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drawing>
              <wp:inline distT="0" distB="0" distL="0" distR="0">
                <wp:extent cx="533391" cy="720000"/>
                <wp:effectExtent l="0" t="0" r="635" b="4445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391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AE6F34" w:rsidTr="000A0041">
      <w:tc>
        <w:tcPr>
          <w:tcW w:w="3307" w:type="dxa"/>
          <w:vAlign w:val="center"/>
        </w:tcPr>
        <w:p w:rsidR="00AE6F34" w:rsidRPr="00BE0D3F" w:rsidRDefault="006A16B2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UNIONE EUROPEA</w:t>
          </w:r>
        </w:p>
      </w:tc>
      <w:tc>
        <w:tcPr>
          <w:tcW w:w="3308" w:type="dxa"/>
          <w:vAlign w:val="center"/>
        </w:tcPr>
        <w:p w:rsidR="00AE6F34" w:rsidRPr="00BE0D3F" w:rsidRDefault="006A16B2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REGIONE PUGLIA</w:t>
          </w:r>
        </w:p>
      </w:tc>
      <w:tc>
        <w:tcPr>
          <w:tcW w:w="3308" w:type="dxa"/>
          <w:vAlign w:val="center"/>
        </w:tcPr>
        <w:p w:rsidR="00AE6F34" w:rsidRPr="00BE0D3F" w:rsidRDefault="006A16B2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REPUBBLICA ITALIANA</w:t>
          </w:r>
        </w:p>
      </w:tc>
    </w:tr>
  </w:tbl>
  <w:p w:rsidR="00AE6F34" w:rsidRDefault="00BA7DA0" w:rsidP="000A004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3" w15:restartNumberingAfterBreak="0">
    <w:nsid w:val="02C60A6F"/>
    <w:multiLevelType w:val="hybridMultilevel"/>
    <w:tmpl w:val="C5B2EA8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39B7F09"/>
    <w:multiLevelType w:val="hybridMultilevel"/>
    <w:tmpl w:val="8D649B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4DC139D"/>
    <w:multiLevelType w:val="hybridMultilevel"/>
    <w:tmpl w:val="4ED241F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58B54E1"/>
    <w:multiLevelType w:val="hybridMultilevel"/>
    <w:tmpl w:val="1CF44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0C1585"/>
    <w:multiLevelType w:val="hybridMultilevel"/>
    <w:tmpl w:val="6AA4889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7B02065"/>
    <w:multiLevelType w:val="hybridMultilevel"/>
    <w:tmpl w:val="09F8DA1E"/>
    <w:lvl w:ilvl="0" w:tplc="3F5C2456">
      <w:start w:val="1"/>
      <w:numFmt w:val="bullet"/>
      <w:pStyle w:val="Sti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B9743E"/>
    <w:multiLevelType w:val="hybridMultilevel"/>
    <w:tmpl w:val="6300870C"/>
    <w:lvl w:ilvl="0" w:tplc="6290B352">
      <w:numFmt w:val="bullet"/>
      <w:lvlText w:val="-"/>
      <w:lvlJc w:val="left"/>
      <w:pPr>
        <w:ind w:left="578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0F8A662D"/>
    <w:multiLevelType w:val="hybridMultilevel"/>
    <w:tmpl w:val="1C74F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A6433"/>
    <w:multiLevelType w:val="hybridMultilevel"/>
    <w:tmpl w:val="99889CD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69A368C"/>
    <w:multiLevelType w:val="hybridMultilevel"/>
    <w:tmpl w:val="9C56085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75B400A"/>
    <w:multiLevelType w:val="hybridMultilevel"/>
    <w:tmpl w:val="2E3043F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191869AB"/>
    <w:multiLevelType w:val="hybridMultilevel"/>
    <w:tmpl w:val="1B504FC0"/>
    <w:lvl w:ilvl="0" w:tplc="C86A07D2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DAB5930"/>
    <w:multiLevelType w:val="hybridMultilevel"/>
    <w:tmpl w:val="90D25ED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E7F3832"/>
    <w:multiLevelType w:val="hybridMultilevel"/>
    <w:tmpl w:val="5346148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6290B352">
      <w:numFmt w:val="bullet"/>
      <w:lvlText w:val="-"/>
      <w:lvlJc w:val="left"/>
      <w:pPr>
        <w:ind w:left="1724" w:hanging="360"/>
      </w:pPr>
      <w:rPr>
        <w:rFonts w:ascii="Calibri" w:eastAsia="Times New Roman" w:hAnsi="Calibri" w:cs="Calibri" w:hint="default"/>
        <w:color w:val="231F20"/>
      </w:rPr>
    </w:lvl>
    <w:lvl w:ilvl="2" w:tplc="BEDE0536">
      <w:start w:val="3"/>
      <w:numFmt w:val="bullet"/>
      <w:lvlText w:val="•"/>
      <w:lvlJc w:val="left"/>
      <w:pPr>
        <w:ind w:left="2789" w:hanging="705"/>
      </w:pPr>
      <w:rPr>
        <w:rFonts w:ascii="Calibri" w:eastAsiaTheme="minorHAnsi" w:hAnsi="Calibri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3E004F3"/>
    <w:multiLevelType w:val="hybridMultilevel"/>
    <w:tmpl w:val="2878EC5C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5DF106D"/>
    <w:multiLevelType w:val="hybridMultilevel"/>
    <w:tmpl w:val="B23C3DB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6290B352">
      <w:numFmt w:val="bullet"/>
      <w:lvlText w:val="-"/>
      <w:lvlJc w:val="left"/>
      <w:pPr>
        <w:ind w:left="1724" w:hanging="360"/>
      </w:pPr>
      <w:rPr>
        <w:rFonts w:ascii="Calibri" w:eastAsia="Times New Roman" w:hAnsi="Calibri" w:cs="Calibri" w:hint="default"/>
        <w:color w:val="231F20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8370F15"/>
    <w:multiLevelType w:val="hybridMultilevel"/>
    <w:tmpl w:val="0A9205B2"/>
    <w:lvl w:ilvl="0" w:tplc="C86A07D2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2F867443"/>
    <w:multiLevelType w:val="hybridMultilevel"/>
    <w:tmpl w:val="07943ACC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31955E26"/>
    <w:multiLevelType w:val="multilevel"/>
    <w:tmpl w:val="14DA451E"/>
    <w:lvl w:ilvl="0">
      <w:start w:val="1"/>
      <w:numFmt w:val="decimal"/>
      <w:lvlText w:val="%1."/>
      <w:lvlJc w:val="left"/>
      <w:pPr>
        <w:ind w:left="726" w:hanging="360"/>
      </w:pPr>
      <w:rPr>
        <w:rFonts w:asciiTheme="minorHAnsi" w:hAnsiTheme="minorHAns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abstractNum w:abstractNumId="23" w15:restartNumberingAfterBreak="0">
    <w:nsid w:val="335040F2"/>
    <w:multiLevelType w:val="hybridMultilevel"/>
    <w:tmpl w:val="86DC4F3C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2436EC"/>
    <w:multiLevelType w:val="hybridMultilevel"/>
    <w:tmpl w:val="9624920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AFB6DC8"/>
    <w:multiLevelType w:val="singleLevel"/>
    <w:tmpl w:val="D97CFDF8"/>
    <w:lvl w:ilvl="0">
      <w:start w:val="1"/>
      <w:numFmt w:val="bullet"/>
      <w:pStyle w:val="Puntoelenco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6" w15:restartNumberingAfterBreak="0">
    <w:nsid w:val="3DCB5C86"/>
    <w:multiLevelType w:val="hybridMultilevel"/>
    <w:tmpl w:val="A02406D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040276F"/>
    <w:multiLevelType w:val="hybridMultilevel"/>
    <w:tmpl w:val="1ED2D70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0EE230C"/>
    <w:multiLevelType w:val="hybridMultilevel"/>
    <w:tmpl w:val="977018FC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7B1AEE"/>
    <w:multiLevelType w:val="hybridMultilevel"/>
    <w:tmpl w:val="8F9853A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28415E7"/>
    <w:multiLevelType w:val="multilevel"/>
    <w:tmpl w:val="92100ADA"/>
    <w:lvl w:ilvl="0">
      <w:start w:val="1"/>
      <w:numFmt w:val="decimal"/>
      <w:pStyle w:val="Numeroelenco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97D1609"/>
    <w:multiLevelType w:val="hybridMultilevel"/>
    <w:tmpl w:val="13F63D7C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090AB5"/>
    <w:multiLevelType w:val="hybridMultilevel"/>
    <w:tmpl w:val="F632894E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4B05318A"/>
    <w:multiLevelType w:val="hybridMultilevel"/>
    <w:tmpl w:val="5CF23B6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51806901"/>
    <w:multiLevelType w:val="hybridMultilevel"/>
    <w:tmpl w:val="369C5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A228E2"/>
    <w:multiLevelType w:val="hybridMultilevel"/>
    <w:tmpl w:val="4738B7C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5DA3042D"/>
    <w:multiLevelType w:val="hybridMultilevel"/>
    <w:tmpl w:val="35E61834"/>
    <w:lvl w:ilvl="0" w:tplc="F9E689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09456AC"/>
    <w:multiLevelType w:val="hybridMultilevel"/>
    <w:tmpl w:val="2B28E9DC"/>
    <w:lvl w:ilvl="0" w:tplc="64E4EE7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  <w:lang w:val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0F2440"/>
    <w:multiLevelType w:val="singleLevel"/>
    <w:tmpl w:val="6860A420"/>
    <w:lvl w:ilvl="0">
      <w:start w:val="1"/>
      <w:numFmt w:val="bullet"/>
      <w:pStyle w:val="Puntoelenco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1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2" w15:restartNumberingAfterBreak="0">
    <w:nsid w:val="6B514C67"/>
    <w:multiLevelType w:val="hybridMultilevel"/>
    <w:tmpl w:val="DC7036E2"/>
    <w:lvl w:ilvl="0" w:tplc="E91C54E4">
      <w:start w:val="1"/>
      <w:numFmt w:val="decimal"/>
      <w:pStyle w:val="Stile2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3D0735"/>
    <w:multiLevelType w:val="hybridMultilevel"/>
    <w:tmpl w:val="305E0284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4" w15:restartNumberingAfterBreak="0">
    <w:nsid w:val="6E311CDA"/>
    <w:multiLevelType w:val="hybridMultilevel"/>
    <w:tmpl w:val="055CEDA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F820CA2"/>
    <w:multiLevelType w:val="hybridMultilevel"/>
    <w:tmpl w:val="A5681874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2024A0"/>
    <w:multiLevelType w:val="hybridMultilevel"/>
    <w:tmpl w:val="6FEAE42E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7" w15:restartNumberingAfterBreak="0">
    <w:nsid w:val="71A226EA"/>
    <w:multiLevelType w:val="hybridMultilevel"/>
    <w:tmpl w:val="344CD3D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34155E9"/>
    <w:multiLevelType w:val="hybridMultilevel"/>
    <w:tmpl w:val="44444462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BE52E0"/>
    <w:multiLevelType w:val="multilevel"/>
    <w:tmpl w:val="50D09C14"/>
    <w:lvl w:ilvl="0">
      <w:numFmt w:val="bullet"/>
      <w:lvlText w:val="-"/>
      <w:lvlJc w:val="left"/>
      <w:pPr>
        <w:ind w:left="726" w:hanging="360"/>
      </w:pPr>
      <w:rPr>
        <w:rFonts w:ascii="Calibri" w:eastAsia="Times New Roman" w:hAnsi="Calibri" w:cs="Calibri" w:hint="default"/>
        <w:color w:val="231F20"/>
        <w:sz w:val="24"/>
      </w:rPr>
    </w:lvl>
    <w:lvl w:ilvl="1">
      <w:start w:val="1"/>
      <w:numFmt w:val="decimal"/>
      <w:isLgl/>
      <w:lvlText w:val="%1.%2."/>
      <w:lvlJc w:val="left"/>
      <w:pPr>
        <w:ind w:left="10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num w:numId="1">
    <w:abstractNumId w:val="31"/>
  </w:num>
  <w:num w:numId="2">
    <w:abstractNumId w:val="22"/>
  </w:num>
  <w:num w:numId="3">
    <w:abstractNumId w:val="49"/>
  </w:num>
  <w:num w:numId="4">
    <w:abstractNumId w:val="26"/>
  </w:num>
  <w:num w:numId="5">
    <w:abstractNumId w:val="29"/>
  </w:num>
  <w:num w:numId="6">
    <w:abstractNumId w:val="34"/>
  </w:num>
  <w:num w:numId="7">
    <w:abstractNumId w:val="1"/>
  </w:num>
  <w:num w:numId="8">
    <w:abstractNumId w:val="9"/>
  </w:num>
  <w:num w:numId="9">
    <w:abstractNumId w:val="7"/>
  </w:num>
  <w:num w:numId="10">
    <w:abstractNumId w:val="13"/>
  </w:num>
  <w:num w:numId="11">
    <w:abstractNumId w:val="27"/>
  </w:num>
  <w:num w:numId="12">
    <w:abstractNumId w:val="3"/>
  </w:num>
  <w:num w:numId="13">
    <w:abstractNumId w:val="12"/>
  </w:num>
  <w:num w:numId="14">
    <w:abstractNumId w:val="5"/>
  </w:num>
  <w:num w:numId="15">
    <w:abstractNumId w:val="47"/>
  </w:num>
  <w:num w:numId="16">
    <w:abstractNumId w:val="18"/>
  </w:num>
  <w:num w:numId="17">
    <w:abstractNumId w:val="37"/>
  </w:num>
  <w:num w:numId="18">
    <w:abstractNumId w:val="16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 w:numId="23">
    <w:abstractNumId w:val="2"/>
  </w:num>
  <w:num w:numId="24">
    <w:abstractNumId w:val="23"/>
  </w:num>
  <w:num w:numId="25">
    <w:abstractNumId w:val="33"/>
  </w:num>
  <w:num w:numId="26">
    <w:abstractNumId w:val="21"/>
  </w:num>
  <w:num w:numId="27">
    <w:abstractNumId w:val="46"/>
  </w:num>
  <w:num w:numId="28">
    <w:abstractNumId w:val="38"/>
  </w:num>
  <w:num w:numId="29">
    <w:abstractNumId w:val="45"/>
  </w:num>
  <w:num w:numId="30">
    <w:abstractNumId w:val="48"/>
  </w:num>
  <w:num w:numId="31">
    <w:abstractNumId w:val="44"/>
  </w:num>
  <w:num w:numId="32">
    <w:abstractNumId w:val="41"/>
  </w:num>
  <w:num w:numId="33">
    <w:abstractNumId w:val="30"/>
  </w:num>
  <w:num w:numId="34">
    <w:abstractNumId w:val="25"/>
  </w:num>
  <w:num w:numId="35">
    <w:abstractNumId w:val="40"/>
  </w:num>
  <w:num w:numId="36">
    <w:abstractNumId w:val="8"/>
  </w:num>
  <w:num w:numId="37">
    <w:abstractNumId w:val="42"/>
  </w:num>
  <w:num w:numId="38">
    <w:abstractNumId w:val="39"/>
  </w:num>
  <w:num w:numId="39">
    <w:abstractNumId w:val="20"/>
  </w:num>
  <w:num w:numId="40">
    <w:abstractNumId w:val="0"/>
  </w:num>
  <w:num w:numId="41">
    <w:abstractNumId w:val="11"/>
  </w:num>
  <w:num w:numId="42">
    <w:abstractNumId w:val="6"/>
  </w:num>
  <w:num w:numId="43">
    <w:abstractNumId w:val="35"/>
  </w:num>
  <w:num w:numId="44">
    <w:abstractNumId w:val="10"/>
  </w:num>
  <w:num w:numId="45">
    <w:abstractNumId w:val="36"/>
  </w:num>
  <w:num w:numId="46">
    <w:abstractNumId w:val="14"/>
  </w:num>
  <w:num w:numId="47">
    <w:abstractNumId w:val="43"/>
  </w:num>
  <w:num w:numId="48">
    <w:abstractNumId w:val="32"/>
  </w:num>
  <w:num w:numId="49">
    <w:abstractNumId w:val="4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7A1D"/>
    <w:rsid w:val="000A03B1"/>
    <w:rsid w:val="000F6084"/>
    <w:rsid w:val="000F6F42"/>
    <w:rsid w:val="001602E9"/>
    <w:rsid w:val="001E57A5"/>
    <w:rsid w:val="001E5839"/>
    <w:rsid w:val="00252273"/>
    <w:rsid w:val="002825BF"/>
    <w:rsid w:val="00297A1D"/>
    <w:rsid w:val="002A7E25"/>
    <w:rsid w:val="002F3F41"/>
    <w:rsid w:val="00313270"/>
    <w:rsid w:val="00316BDC"/>
    <w:rsid w:val="003224A9"/>
    <w:rsid w:val="00454D48"/>
    <w:rsid w:val="004974DF"/>
    <w:rsid w:val="00530853"/>
    <w:rsid w:val="0057346E"/>
    <w:rsid w:val="00576177"/>
    <w:rsid w:val="005934F4"/>
    <w:rsid w:val="006056A8"/>
    <w:rsid w:val="006A16B2"/>
    <w:rsid w:val="006B27E8"/>
    <w:rsid w:val="0070248B"/>
    <w:rsid w:val="00780D97"/>
    <w:rsid w:val="007F15E8"/>
    <w:rsid w:val="008027F1"/>
    <w:rsid w:val="008D3951"/>
    <w:rsid w:val="00903744"/>
    <w:rsid w:val="00942EF9"/>
    <w:rsid w:val="00965693"/>
    <w:rsid w:val="00A30B01"/>
    <w:rsid w:val="00A52A15"/>
    <w:rsid w:val="00AF376D"/>
    <w:rsid w:val="00B57948"/>
    <w:rsid w:val="00BA7DA0"/>
    <w:rsid w:val="00BB5977"/>
    <w:rsid w:val="00BE693A"/>
    <w:rsid w:val="00DD3319"/>
    <w:rsid w:val="00E325D7"/>
    <w:rsid w:val="00E916F4"/>
    <w:rsid w:val="00F261B0"/>
    <w:rsid w:val="00F35BB5"/>
    <w:rsid w:val="00FA662D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60116F79-7088-4441-B152-62CF0684D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42EF9"/>
    <w:pPr>
      <w:spacing w:after="0" w:line="240" w:lineRule="auto"/>
      <w:ind w:left="-142"/>
    </w:pPr>
  </w:style>
  <w:style w:type="paragraph" w:styleId="Titolo1">
    <w:name w:val="heading 1"/>
    <w:basedOn w:val="Normale"/>
    <w:next w:val="Normale"/>
    <w:link w:val="Titolo1Carattere"/>
    <w:qFormat/>
    <w:rsid w:val="00297A1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297A1D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unhideWhenUsed/>
    <w:qFormat/>
    <w:rsid w:val="00297A1D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97A1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97A1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97A1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97A1D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97A1D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97A1D"/>
    <w:rPr>
      <w:rFonts w:ascii="Cambria" w:eastAsia="Times New Roman" w:hAnsi="Cambria" w:cs="Times New Roman"/>
      <w:b/>
      <w:bCs/>
      <w:color w:val="4F81BD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97A1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97A1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97A1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numbering" w:customStyle="1" w:styleId="Nessunelenco1">
    <w:name w:val="Nessun elenco1"/>
    <w:next w:val="Nessunelenco"/>
    <w:uiPriority w:val="99"/>
    <w:semiHidden/>
    <w:unhideWhenUsed/>
    <w:rsid w:val="00297A1D"/>
  </w:style>
  <w:style w:type="paragraph" w:styleId="Intestazione">
    <w:name w:val="header"/>
    <w:basedOn w:val="Normale"/>
    <w:link w:val="IntestazioneCarattere"/>
    <w:uiPriority w:val="99"/>
    <w:unhideWhenUsed/>
    <w:rsid w:val="00297A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7A1D"/>
  </w:style>
  <w:style w:type="paragraph" w:styleId="Pidipagina">
    <w:name w:val="footer"/>
    <w:basedOn w:val="Normale"/>
    <w:link w:val="PidipaginaCarattere"/>
    <w:uiPriority w:val="99"/>
    <w:unhideWhenUsed/>
    <w:rsid w:val="00297A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7A1D"/>
  </w:style>
  <w:style w:type="table" w:styleId="Grigliatabella">
    <w:name w:val="Table Grid"/>
    <w:basedOn w:val="Tabellanormale"/>
    <w:uiPriority w:val="59"/>
    <w:rsid w:val="00297A1D"/>
    <w:pPr>
      <w:spacing w:after="0" w:line="240" w:lineRule="auto"/>
      <w:ind w:left="-142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semiHidden/>
    <w:unhideWhenUsed/>
    <w:rsid w:val="00297A1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297A1D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qFormat/>
    <w:rsid w:val="00297A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297A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97A1D"/>
    <w:pPr>
      <w:numPr>
        <w:ilvl w:val="1"/>
      </w:numPr>
      <w:ind w:left="-142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97A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paragraph" w:styleId="Nessunaspaziatura">
    <w:name w:val="No Spacing"/>
    <w:link w:val="NessunaspaziaturaCarattere"/>
    <w:qFormat/>
    <w:rsid w:val="00297A1D"/>
    <w:pPr>
      <w:spacing w:after="0" w:line="240" w:lineRule="auto"/>
      <w:ind w:left="-142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rsid w:val="00297A1D"/>
    <w:rPr>
      <w:rFonts w:eastAsiaTheme="minorEastAsia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97A1D"/>
    <w:pPr>
      <w:ind w:left="720"/>
      <w:contextualSpacing/>
    </w:pPr>
  </w:style>
  <w:style w:type="paragraph" w:customStyle="1" w:styleId="Titolo31">
    <w:name w:val="Titolo 31"/>
    <w:basedOn w:val="Normale"/>
    <w:next w:val="Normale"/>
    <w:uiPriority w:val="9"/>
    <w:semiHidden/>
    <w:unhideWhenUsed/>
    <w:qFormat/>
    <w:rsid w:val="00297A1D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eastAsia="it-IT"/>
    </w:rPr>
  </w:style>
  <w:style w:type="numbering" w:customStyle="1" w:styleId="Nessunelenco11">
    <w:name w:val="Nessun elenco11"/>
    <w:next w:val="Nessunelenco"/>
    <w:uiPriority w:val="99"/>
    <w:semiHidden/>
    <w:unhideWhenUsed/>
    <w:rsid w:val="00297A1D"/>
  </w:style>
  <w:style w:type="paragraph" w:styleId="Titolosommario">
    <w:name w:val="TOC Heading"/>
    <w:basedOn w:val="Titolo1"/>
    <w:next w:val="Normale"/>
    <w:uiPriority w:val="39"/>
    <w:unhideWhenUsed/>
    <w:qFormat/>
    <w:rsid w:val="00297A1D"/>
    <w:pPr>
      <w:keepLines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297A1D"/>
    <w:pPr>
      <w:tabs>
        <w:tab w:val="left" w:pos="440"/>
        <w:tab w:val="right" w:leader="dot" w:pos="9923"/>
      </w:tabs>
      <w:spacing w:before="120" w:after="120"/>
    </w:pPr>
    <w:rPr>
      <w:rFonts w:ascii="Calibri" w:eastAsia="Times New Roman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97A1D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297A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97A1D"/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97A1D"/>
    <w:rPr>
      <w:rFonts w:ascii="Calibri" w:eastAsia="Times New Roman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97A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97A1D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297A1D"/>
  </w:style>
  <w:style w:type="paragraph" w:customStyle="1" w:styleId="BASEBORDI">
    <w:name w:val="BASE_BORDI"/>
    <w:basedOn w:val="Normale"/>
    <w:qFormat/>
    <w:rsid w:val="00297A1D"/>
    <w:pPr>
      <w:suppressAutoHyphens/>
    </w:pPr>
    <w:rPr>
      <w:rFonts w:ascii="Times New Roman" w:eastAsia="Times New Roman" w:hAnsi="Times New Roman" w:cs="Calibri"/>
      <w:sz w:val="16"/>
      <w:szCs w:val="20"/>
      <w:lang w:eastAsia="ar-SA"/>
    </w:rPr>
  </w:style>
  <w:style w:type="numbering" w:customStyle="1" w:styleId="Nessunelenco111">
    <w:name w:val="Nessun elenco111"/>
    <w:next w:val="Nessunelenco"/>
    <w:uiPriority w:val="99"/>
    <w:semiHidden/>
    <w:unhideWhenUsed/>
    <w:rsid w:val="00297A1D"/>
  </w:style>
  <w:style w:type="character" w:styleId="Enfasigrassetto">
    <w:name w:val="Strong"/>
    <w:basedOn w:val="Carpredefinitoparagrafo"/>
    <w:uiPriority w:val="22"/>
    <w:qFormat/>
    <w:rsid w:val="00297A1D"/>
    <w:rPr>
      <w:b/>
      <w:bCs/>
    </w:rPr>
  </w:style>
  <w:style w:type="paragraph" w:styleId="Sommario2">
    <w:name w:val="toc 2"/>
    <w:basedOn w:val="Normale"/>
    <w:next w:val="Normale"/>
    <w:autoRedefine/>
    <w:uiPriority w:val="39"/>
    <w:unhideWhenUsed/>
    <w:rsid w:val="00297A1D"/>
    <w:pPr>
      <w:spacing w:after="100"/>
      <w:ind w:left="220"/>
    </w:pPr>
    <w:rPr>
      <w:rFonts w:ascii="Calibri" w:eastAsia="Times New Roman" w:hAnsi="Calibri" w:cs="Times New Roman"/>
      <w:lang w:eastAsia="it-IT"/>
    </w:rPr>
  </w:style>
  <w:style w:type="paragraph" w:customStyle="1" w:styleId="Paragrafoelenco1">
    <w:name w:val="Paragrafo elenco1"/>
    <w:basedOn w:val="Normale"/>
    <w:rsid w:val="00297A1D"/>
    <w:pPr>
      <w:spacing w:before="240" w:line="280" w:lineRule="atLeast"/>
      <w:ind w:left="720"/>
    </w:pPr>
    <w:rPr>
      <w:rFonts w:ascii="Calibri" w:eastAsia="Times New Roman" w:hAnsi="Calibri" w:cs="Calibri"/>
      <w:sz w:val="24"/>
      <w:szCs w:val="24"/>
      <w:lang w:eastAsia="it-IT"/>
    </w:rPr>
  </w:style>
  <w:style w:type="character" w:customStyle="1" w:styleId="Titolo3Carattere1">
    <w:name w:val="Titolo 3 Carattere1"/>
    <w:basedOn w:val="Carpredefinitoparagrafo"/>
    <w:uiPriority w:val="9"/>
    <w:semiHidden/>
    <w:rsid w:val="00297A1D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Grigliatabella1">
    <w:name w:val="Griglia tabella1"/>
    <w:basedOn w:val="Tabellanormale"/>
    <w:next w:val="Grigliatabella"/>
    <w:uiPriority w:val="59"/>
    <w:rsid w:val="00297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297A1D"/>
    <w:rPr>
      <w:color w:val="800080" w:themeColor="followedHyperlink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A1D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97A1D"/>
    <w:rPr>
      <w:rFonts w:ascii="Tahoma" w:hAnsi="Tahoma" w:cs="Tahoma"/>
      <w:sz w:val="16"/>
      <w:szCs w:val="16"/>
    </w:rPr>
  </w:style>
  <w:style w:type="paragraph" w:styleId="Sommario3">
    <w:name w:val="toc 3"/>
    <w:basedOn w:val="Normale"/>
    <w:next w:val="Normale"/>
    <w:autoRedefine/>
    <w:uiPriority w:val="39"/>
    <w:unhideWhenUsed/>
    <w:rsid w:val="00297A1D"/>
    <w:pPr>
      <w:spacing w:after="100"/>
      <w:ind w:left="440"/>
    </w:pPr>
  </w:style>
  <w:style w:type="numbering" w:customStyle="1" w:styleId="Nessunelenco2">
    <w:name w:val="Nessun elenco2"/>
    <w:next w:val="Nessunelenco"/>
    <w:uiPriority w:val="99"/>
    <w:semiHidden/>
    <w:unhideWhenUsed/>
    <w:rsid w:val="00297A1D"/>
  </w:style>
  <w:style w:type="table" w:customStyle="1" w:styleId="Grigliatabella2">
    <w:name w:val="Griglia tabella2"/>
    <w:basedOn w:val="Tabellanormale"/>
    <w:next w:val="Grigliatabella"/>
    <w:uiPriority w:val="39"/>
    <w:rsid w:val="00297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297A1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97A1D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97A1D"/>
    <w:rPr>
      <w:vertAlign w:val="superscript"/>
    </w:rPr>
  </w:style>
  <w:style w:type="paragraph" w:customStyle="1" w:styleId="Carattere">
    <w:name w:val="Carattere"/>
    <w:basedOn w:val="Normale"/>
    <w:next w:val="Corpotesto"/>
    <w:link w:val="CorpotestoCarattere"/>
    <w:rsid w:val="00297A1D"/>
    <w:pPr>
      <w:overflowPunct w:val="0"/>
      <w:autoSpaceDE w:val="0"/>
      <w:autoSpaceDN w:val="0"/>
      <w:adjustRightInd w:val="0"/>
      <w:jc w:val="both"/>
      <w:textAlignment w:val="baseline"/>
    </w:pPr>
    <w:rPr>
      <w:sz w:val="28"/>
    </w:rPr>
  </w:style>
  <w:style w:type="character" w:customStyle="1" w:styleId="CorpotestoCarattere">
    <w:name w:val="Corpo testo Carattere"/>
    <w:aliases w:val=" Carattere Carattere"/>
    <w:link w:val="Carattere"/>
    <w:rsid w:val="00297A1D"/>
    <w:rPr>
      <w:sz w:val="28"/>
    </w:rPr>
  </w:style>
  <w:style w:type="paragraph" w:customStyle="1" w:styleId="Dbutdoc">
    <w:name w:val="DÀ)Àbut doc."/>
    <w:rsid w:val="00297A1D"/>
    <w:pPr>
      <w:tabs>
        <w:tab w:val="left" w:pos="544"/>
        <w:tab w:val="left" w:pos="1111"/>
        <w:tab w:val="left" w:pos="1678"/>
        <w:tab w:val="left" w:pos="2245"/>
        <w:tab w:val="left" w:pos="2812"/>
        <w:tab w:val="left" w:pos="4513"/>
        <w:tab w:val="left" w:pos="5363"/>
        <w:tab w:val="center" w:pos="6214"/>
        <w:tab w:val="left" w:pos="6497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GB"/>
    </w:rPr>
  </w:style>
  <w:style w:type="paragraph" w:styleId="Numeroelenco">
    <w:name w:val="List Number"/>
    <w:basedOn w:val="Normale"/>
    <w:rsid w:val="00297A1D"/>
    <w:pPr>
      <w:numPr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Dash">
    <w:name w:val="List Dash"/>
    <w:basedOn w:val="Normale"/>
    <w:rsid w:val="00297A1D"/>
    <w:pPr>
      <w:numPr>
        <w:numId w:val="32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2">
    <w:name w:val="List Number (Level 2)"/>
    <w:basedOn w:val="Normale"/>
    <w:rsid w:val="00297A1D"/>
    <w:pPr>
      <w:numPr>
        <w:ilvl w:val="1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3">
    <w:name w:val="List Number (Level 3)"/>
    <w:basedOn w:val="Normale"/>
    <w:rsid w:val="00297A1D"/>
    <w:pPr>
      <w:numPr>
        <w:ilvl w:val="2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4">
    <w:name w:val="List Number (Level 4)"/>
    <w:basedOn w:val="Normale"/>
    <w:rsid w:val="00297A1D"/>
    <w:pPr>
      <w:numPr>
        <w:ilvl w:val="3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297A1D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297A1D"/>
    <w:rPr>
      <w:rFonts w:ascii="Times New Roman" w:eastAsia="Times New Roman" w:hAnsi="Times New Roman" w:cs="Times New Roman"/>
      <w:sz w:val="24"/>
      <w:szCs w:val="24"/>
    </w:rPr>
  </w:style>
  <w:style w:type="paragraph" w:customStyle="1" w:styleId="Subject">
    <w:name w:val="Subject"/>
    <w:basedOn w:val="Normale"/>
    <w:next w:val="Titolo1"/>
    <w:rsid w:val="00297A1D"/>
    <w:pPr>
      <w:spacing w:after="480"/>
      <w:ind w:left="1191" w:hanging="1191"/>
    </w:pPr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paragraph" w:customStyle="1" w:styleId="ZCom">
    <w:name w:val="Z_Com"/>
    <w:basedOn w:val="Normale"/>
    <w:next w:val="ZDGName"/>
    <w:rsid w:val="00297A1D"/>
    <w:pPr>
      <w:widowControl w:val="0"/>
      <w:ind w:right="85"/>
      <w:jc w:val="both"/>
    </w:pPr>
    <w:rPr>
      <w:rFonts w:ascii="Arial" w:eastAsia="Times New Roman" w:hAnsi="Arial" w:cs="Times New Roman"/>
      <w:snapToGrid w:val="0"/>
      <w:sz w:val="24"/>
      <w:szCs w:val="20"/>
      <w:lang w:val="fr-FR"/>
    </w:rPr>
  </w:style>
  <w:style w:type="paragraph" w:customStyle="1" w:styleId="ZDGName">
    <w:name w:val="Z_DGName"/>
    <w:basedOn w:val="Normale"/>
    <w:rsid w:val="00297A1D"/>
    <w:pPr>
      <w:widowControl w:val="0"/>
      <w:ind w:right="85"/>
      <w:jc w:val="both"/>
    </w:pPr>
    <w:rPr>
      <w:rFonts w:ascii="Arial" w:eastAsia="Times New Roman" w:hAnsi="Arial" w:cs="Times New Roman"/>
      <w:snapToGrid w:val="0"/>
      <w:sz w:val="16"/>
      <w:szCs w:val="20"/>
      <w:lang w:val="fr-FR"/>
    </w:rPr>
  </w:style>
  <w:style w:type="paragraph" w:styleId="Puntoelenco3">
    <w:name w:val="List Bullet 3"/>
    <w:basedOn w:val="Normale"/>
    <w:rsid w:val="00297A1D"/>
    <w:pPr>
      <w:numPr>
        <w:numId w:val="35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Corpodeltesto2">
    <w:name w:val="Body Text 2"/>
    <w:basedOn w:val="Normale"/>
    <w:link w:val="Corpodeltesto2Carattere"/>
    <w:rsid w:val="00297A1D"/>
    <w:pPr>
      <w:spacing w:after="120"/>
      <w:ind w:left="283"/>
    </w:pPr>
    <w:rPr>
      <w:rFonts w:ascii="Courier New" w:eastAsia="Times New Roman" w:hAnsi="Courier New" w:cs="Times New Roman"/>
      <w:sz w:val="24"/>
      <w:szCs w:val="20"/>
      <w:lang w:val="en-GB" w:eastAsia="en-GB"/>
    </w:rPr>
  </w:style>
  <w:style w:type="character" w:customStyle="1" w:styleId="Corpodeltesto2Carattere">
    <w:name w:val="Corpo del testo 2 Carattere"/>
    <w:basedOn w:val="Carpredefinitoparagrafo"/>
    <w:link w:val="Corpodeltesto2"/>
    <w:rsid w:val="00297A1D"/>
    <w:rPr>
      <w:rFonts w:ascii="Courier New" w:eastAsia="Times New Roman" w:hAnsi="Courier New" w:cs="Times New Roman"/>
      <w:sz w:val="24"/>
      <w:szCs w:val="20"/>
      <w:lang w:val="en-GB" w:eastAsia="en-GB"/>
    </w:rPr>
  </w:style>
  <w:style w:type="character" w:customStyle="1" w:styleId="DefaultMargins">
    <w:name w:val="DefaultMargins"/>
    <w:rsid w:val="00297A1D"/>
    <w:rPr>
      <w:rFonts w:ascii="Courier New" w:hAnsi="Courier New"/>
      <w:noProof w:val="0"/>
      <w:sz w:val="24"/>
      <w:lang w:val="en-US"/>
    </w:rPr>
  </w:style>
  <w:style w:type="paragraph" w:styleId="Puntoelenco2">
    <w:name w:val="List Bullet 2"/>
    <w:basedOn w:val="Normale"/>
    <w:rsid w:val="00297A1D"/>
    <w:pPr>
      <w:numPr>
        <w:numId w:val="34"/>
      </w:numPr>
      <w:tabs>
        <w:tab w:val="clear" w:pos="1485"/>
        <w:tab w:val="num" w:pos="2205"/>
      </w:tabs>
      <w:spacing w:after="240"/>
      <w:ind w:left="2205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Numeropagina">
    <w:name w:val="page number"/>
    <w:basedOn w:val="Carpredefinitoparagrafo"/>
    <w:rsid w:val="00297A1D"/>
  </w:style>
  <w:style w:type="paragraph" w:customStyle="1" w:styleId="Text1">
    <w:name w:val="Text 1"/>
    <w:basedOn w:val="Normale"/>
    <w:rsid w:val="00297A1D"/>
    <w:pPr>
      <w:spacing w:before="120" w:after="120"/>
      <w:ind w:left="850"/>
      <w:jc w:val="both"/>
    </w:pPr>
    <w:rPr>
      <w:rFonts w:ascii="Times New Roman" w:eastAsia="Times New Roman" w:hAnsi="Times New Roman" w:cs="Times New Roman"/>
      <w:sz w:val="24"/>
      <w:szCs w:val="20"/>
      <w:lang w:val="fr-FR" w:eastAsia="zh-CN"/>
    </w:rPr>
  </w:style>
  <w:style w:type="paragraph" w:customStyle="1" w:styleId="ManualNumPar1">
    <w:name w:val="Manual NumPar 1"/>
    <w:basedOn w:val="Normale"/>
    <w:next w:val="Text1"/>
    <w:rsid w:val="00297A1D"/>
    <w:pPr>
      <w:spacing w:before="120" w:after="120"/>
      <w:ind w:left="850" w:hanging="850"/>
      <w:jc w:val="both"/>
    </w:pPr>
    <w:rPr>
      <w:rFonts w:ascii="Times New Roman" w:eastAsia="Times New Roman" w:hAnsi="Times New Roman" w:cs="Times New Roman"/>
      <w:sz w:val="24"/>
      <w:szCs w:val="20"/>
      <w:lang w:val="fr-FR" w:eastAsia="zh-CN"/>
    </w:rPr>
  </w:style>
  <w:style w:type="paragraph" w:customStyle="1" w:styleId="Titrearticle">
    <w:name w:val="Titre article"/>
    <w:basedOn w:val="Normale"/>
    <w:next w:val="Normale"/>
    <w:rsid w:val="00297A1D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  <w:szCs w:val="20"/>
      <w:lang w:val="fr-FR" w:eastAsia="zh-CN"/>
    </w:rPr>
  </w:style>
  <w:style w:type="paragraph" w:styleId="Firma">
    <w:name w:val="Signature"/>
    <w:basedOn w:val="Normale"/>
    <w:next w:val="Normale"/>
    <w:link w:val="FirmaCarattere"/>
    <w:rsid w:val="00297A1D"/>
    <w:pPr>
      <w:tabs>
        <w:tab w:val="left" w:pos="5103"/>
      </w:tabs>
      <w:spacing w:before="1200"/>
      <w:ind w:left="5103"/>
      <w:jc w:val="center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irmaCarattere">
    <w:name w:val="Firma Carattere"/>
    <w:basedOn w:val="Carpredefinitoparagrafo"/>
    <w:link w:val="Firma"/>
    <w:rsid w:val="00297A1D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tw4winMark">
    <w:name w:val="tw4winMark"/>
    <w:rsid w:val="00297A1D"/>
    <w:rPr>
      <w:vanish/>
      <w:color w:val="800080"/>
      <w:vertAlign w:val="subscript"/>
    </w:rPr>
  </w:style>
  <w:style w:type="paragraph" w:styleId="NormaleWeb">
    <w:name w:val="Normal (Web)"/>
    <w:basedOn w:val="Normale"/>
    <w:uiPriority w:val="99"/>
    <w:rsid w:val="00297A1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nchorantimarker">
    <w:name w:val="anchor_anti_marker"/>
    <w:rsid w:val="00297A1D"/>
    <w:rPr>
      <w:color w:val="000000"/>
    </w:rPr>
  </w:style>
  <w:style w:type="paragraph" w:customStyle="1" w:styleId="Default">
    <w:name w:val="Default"/>
    <w:rsid w:val="00297A1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CM4">
    <w:name w:val="CM4"/>
    <w:basedOn w:val="Normale"/>
    <w:next w:val="Normale"/>
    <w:uiPriority w:val="99"/>
    <w:rsid w:val="00297A1D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Stile1">
    <w:name w:val="Stile1"/>
    <w:basedOn w:val="Paragrafoelenco"/>
    <w:link w:val="Stile1Carattere"/>
    <w:qFormat/>
    <w:rsid w:val="00297A1D"/>
    <w:pPr>
      <w:numPr>
        <w:numId w:val="36"/>
      </w:numPr>
      <w:spacing w:after="200" w:line="276" w:lineRule="auto"/>
    </w:pPr>
    <w:rPr>
      <w:rFonts w:ascii="Calibri" w:eastAsia="Calibri" w:hAnsi="Calibri" w:cs="Times New Roman"/>
    </w:rPr>
  </w:style>
  <w:style w:type="character" w:customStyle="1" w:styleId="Stile1Carattere">
    <w:name w:val="Stile1 Carattere"/>
    <w:link w:val="Stile1"/>
    <w:rsid w:val="00297A1D"/>
    <w:rPr>
      <w:rFonts w:ascii="Calibri" w:eastAsia="Calibri" w:hAnsi="Calibri" w:cs="Times New Roman"/>
    </w:rPr>
  </w:style>
  <w:style w:type="character" w:customStyle="1" w:styleId="hps">
    <w:name w:val="hps"/>
    <w:rsid w:val="00297A1D"/>
  </w:style>
  <w:style w:type="character" w:customStyle="1" w:styleId="atn">
    <w:name w:val="atn"/>
    <w:rsid w:val="00297A1D"/>
  </w:style>
  <w:style w:type="paragraph" w:customStyle="1" w:styleId="Stile2">
    <w:name w:val="Stile2"/>
    <w:basedOn w:val="Paragrafoelenco"/>
    <w:link w:val="Stile2Carattere"/>
    <w:qFormat/>
    <w:rsid w:val="00297A1D"/>
    <w:pPr>
      <w:numPr>
        <w:numId w:val="37"/>
      </w:numPr>
      <w:spacing w:before="240" w:after="240" w:line="276" w:lineRule="auto"/>
    </w:pPr>
    <w:rPr>
      <w:rFonts w:ascii="Calibri" w:eastAsia="Calibri" w:hAnsi="Calibri" w:cs="Times New Roman"/>
      <w:b/>
    </w:rPr>
  </w:style>
  <w:style w:type="character" w:customStyle="1" w:styleId="Stile2Carattere">
    <w:name w:val="Stile2 Carattere"/>
    <w:link w:val="Stile2"/>
    <w:rsid w:val="00297A1D"/>
    <w:rPr>
      <w:rFonts w:ascii="Calibri" w:eastAsia="Calibri" w:hAnsi="Calibri" w:cs="Times New Roman"/>
      <w:b/>
    </w:rPr>
  </w:style>
  <w:style w:type="character" w:customStyle="1" w:styleId="Style1">
    <w:name w:val="Style1"/>
    <w:rsid w:val="00297A1D"/>
    <w:rPr>
      <w:rFonts w:ascii="Arial" w:hAnsi="Arial"/>
      <w:color w:val="000000"/>
      <w:sz w:val="20"/>
      <w:u w:val="none"/>
    </w:rPr>
  </w:style>
  <w:style w:type="paragraph" w:customStyle="1" w:styleId="CM7">
    <w:name w:val="CM7"/>
    <w:basedOn w:val="Default"/>
    <w:next w:val="Default"/>
    <w:uiPriority w:val="99"/>
    <w:rsid w:val="00297A1D"/>
    <w:pPr>
      <w:widowControl w:val="0"/>
      <w:spacing w:line="253" w:lineRule="atLeast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297A1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297A1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TableParagraph">
    <w:name w:val="Table Paragraph"/>
    <w:basedOn w:val="Normale"/>
    <w:uiPriority w:val="1"/>
    <w:qFormat/>
    <w:rsid w:val="00297A1D"/>
    <w:pPr>
      <w:widowControl w:val="0"/>
    </w:pPr>
    <w:rPr>
      <w:rFonts w:ascii="Calibri" w:eastAsia="Calibri" w:hAnsi="Calibri" w:cs="Times New Roman"/>
      <w:lang w:val="en-US"/>
    </w:rPr>
  </w:style>
  <w:style w:type="table" w:customStyle="1" w:styleId="TableNormal">
    <w:name w:val="Table Normal"/>
    <w:uiPriority w:val="2"/>
    <w:semiHidden/>
    <w:qFormat/>
    <w:rsid w:val="00297A1D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97A1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97A1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uiPriority w:val="99"/>
    <w:semiHidden/>
    <w:unhideWhenUsed/>
    <w:rsid w:val="00297A1D"/>
    <w:rPr>
      <w:vertAlign w:val="superscript"/>
    </w:rPr>
  </w:style>
  <w:style w:type="paragraph" w:styleId="Corpotesto">
    <w:name w:val="Body Text"/>
    <w:basedOn w:val="Normale"/>
    <w:link w:val="CorpotestoCarattere1"/>
    <w:uiPriority w:val="99"/>
    <w:semiHidden/>
    <w:unhideWhenUsed/>
    <w:rsid w:val="00297A1D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297A1D"/>
  </w:style>
  <w:style w:type="paragraph" w:customStyle="1" w:styleId="BodyText32">
    <w:name w:val="Body Text 32"/>
    <w:basedOn w:val="Normale"/>
    <w:rsid w:val="00297A1D"/>
    <w:pPr>
      <w:jc w:val="both"/>
    </w:pPr>
    <w:rPr>
      <w:rFonts w:ascii="Arial" w:eastAsia="Times New Roman" w:hAnsi="Arial" w:cs="Times New Roman"/>
      <w:b/>
      <w:sz w:val="24"/>
      <w:szCs w:val="20"/>
      <w:lang w:val="en-US" w:eastAsia="it-IT"/>
    </w:rPr>
  </w:style>
  <w:style w:type="table" w:customStyle="1" w:styleId="Grigliatabella3">
    <w:name w:val="Griglia tabella3"/>
    <w:basedOn w:val="Tabellanormale"/>
    <w:next w:val="Grigliatabella"/>
    <w:uiPriority w:val="39"/>
    <w:rsid w:val="00297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Normale"/>
    <w:rsid w:val="00FA662D"/>
    <w:pPr>
      <w:widowControl w:val="0"/>
      <w:autoSpaceDE w:val="0"/>
      <w:autoSpaceDN w:val="0"/>
      <w:adjustRightInd w:val="0"/>
      <w:spacing w:line="427" w:lineRule="exact"/>
      <w:ind w:left="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FontStyle15">
    <w:name w:val="Font Style15"/>
    <w:rsid w:val="00FA662D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n.cava@regione.puglia.it" TargetMode="External"/><Relationship Id="rId2" Type="http://schemas.openxmlformats.org/officeDocument/2006/relationships/hyperlink" Target="mailto:gal@valledellacupa.it" TargetMode="External"/><Relationship Id="rId1" Type="http://schemas.openxmlformats.org/officeDocument/2006/relationships/hyperlink" Target="mailto:n.cava@regione.puglia.it" TargetMode="External"/><Relationship Id="rId4" Type="http://schemas.openxmlformats.org/officeDocument/2006/relationships/hyperlink" Target="mailto:gal@valledellacup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1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9613BD-E3C7-41E9-8CE8-3481F955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Primavera</cp:lastModifiedBy>
  <cp:revision>21</cp:revision>
  <dcterms:created xsi:type="dcterms:W3CDTF">2018-05-10T16:59:00Z</dcterms:created>
  <dcterms:modified xsi:type="dcterms:W3CDTF">2019-06-27T07:42:00Z</dcterms:modified>
</cp:coreProperties>
</file>